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9ED" w:rsidRDefault="008069ED" w:rsidP="008069E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069ED" w:rsidRDefault="008069ED" w:rsidP="008069E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7FFE" w:rsidRPr="009C7668" w:rsidRDefault="00787FFE" w:rsidP="00787FF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87FFE" w:rsidRPr="009C7668" w:rsidRDefault="00787FFE" w:rsidP="00787FFE">
      <w:pPr>
        <w:tabs>
          <w:tab w:val="left" w:pos="58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766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</w:t>
      </w:r>
    </w:p>
    <w:p w:rsidR="00787FFE" w:rsidRPr="009C7668" w:rsidRDefault="00787FFE" w:rsidP="00787FFE">
      <w:pPr>
        <w:tabs>
          <w:tab w:val="left" w:pos="58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87FFE" w:rsidRDefault="00787FFE" w:rsidP="00787FFE">
      <w:pPr>
        <w:tabs>
          <w:tab w:val="left" w:pos="58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8663E" w:rsidRDefault="0078663E" w:rsidP="00787FFE">
      <w:pPr>
        <w:tabs>
          <w:tab w:val="left" w:pos="58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8663E" w:rsidRDefault="0078663E" w:rsidP="00787FFE">
      <w:pPr>
        <w:tabs>
          <w:tab w:val="left" w:pos="58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8663E" w:rsidRDefault="0078663E" w:rsidP="00787FFE">
      <w:pPr>
        <w:tabs>
          <w:tab w:val="left" w:pos="58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8663E" w:rsidRPr="009C7668" w:rsidRDefault="0078663E" w:rsidP="00787FFE">
      <w:pPr>
        <w:tabs>
          <w:tab w:val="left" w:pos="58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87FFE" w:rsidRPr="009C7668" w:rsidRDefault="00787FFE" w:rsidP="00787FFE">
      <w:pPr>
        <w:tabs>
          <w:tab w:val="left" w:pos="58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87FFE" w:rsidRPr="009C7668" w:rsidRDefault="00787FFE" w:rsidP="0078663E">
      <w:pPr>
        <w:tabs>
          <w:tab w:val="left" w:pos="313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tt-RU" w:eastAsia="ru-RU"/>
        </w:rPr>
      </w:pPr>
      <w:r w:rsidRPr="009C766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    Рабочая программа по   математике </w:t>
      </w:r>
      <w:r w:rsidRPr="009C7668">
        <w:rPr>
          <w:rFonts w:ascii="Times New Roman" w:eastAsia="Calibri" w:hAnsi="Times New Roman" w:cs="Times New Roman"/>
          <w:b/>
          <w:bCs/>
          <w:sz w:val="24"/>
          <w:szCs w:val="24"/>
          <w:lang w:val="tt-RU" w:eastAsia="ru-RU"/>
        </w:rPr>
        <w:t xml:space="preserve"> в 6</w:t>
      </w:r>
      <w:r w:rsidRPr="009C766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классе </w:t>
      </w:r>
    </w:p>
    <w:p w:rsidR="00787FFE" w:rsidRPr="009C7668" w:rsidRDefault="00787FFE" w:rsidP="00787FFE">
      <w:pPr>
        <w:tabs>
          <w:tab w:val="left" w:pos="403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787FFE" w:rsidRPr="009C7668" w:rsidRDefault="00787FFE" w:rsidP="00787FFE">
      <w:pPr>
        <w:tabs>
          <w:tab w:val="left" w:pos="111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787FFE" w:rsidRPr="009C7668" w:rsidRDefault="00787FFE" w:rsidP="00787FFE">
      <w:pPr>
        <w:tabs>
          <w:tab w:val="left" w:pos="11130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787FFE" w:rsidRPr="009C7668" w:rsidRDefault="00787FFE" w:rsidP="00787FFE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787FFE" w:rsidRPr="009C7668" w:rsidRDefault="00787FFE" w:rsidP="00787FF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787FFE" w:rsidRDefault="00787FFE" w:rsidP="00787FF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78663E" w:rsidRDefault="0078663E" w:rsidP="00787FF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78663E" w:rsidRDefault="0078663E" w:rsidP="00787FF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78663E" w:rsidRDefault="0078663E" w:rsidP="00787FF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78663E" w:rsidRDefault="0078663E" w:rsidP="00787FF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78663E" w:rsidRDefault="0078663E" w:rsidP="00787FF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78663E" w:rsidRDefault="0078663E" w:rsidP="00787FF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78663E" w:rsidRDefault="0078663E" w:rsidP="00787FF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78663E" w:rsidRPr="009C7668" w:rsidRDefault="0078663E" w:rsidP="00787FF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787FFE" w:rsidRPr="009C7668" w:rsidRDefault="00787FFE" w:rsidP="00787FF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787FFE" w:rsidRPr="009C7668" w:rsidRDefault="00787FFE" w:rsidP="00787FF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787FFE" w:rsidRPr="009C7668" w:rsidRDefault="00787FFE" w:rsidP="00787FF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tt-RU" w:eastAsia="ru-RU"/>
        </w:rPr>
      </w:pPr>
      <w:r w:rsidRPr="009C7668">
        <w:rPr>
          <w:rFonts w:ascii="Times New Roman" w:eastAsia="Calibri" w:hAnsi="Times New Roman" w:cs="Times New Roman"/>
          <w:b/>
          <w:sz w:val="24"/>
          <w:szCs w:val="24"/>
          <w:lang w:val="tt-RU" w:eastAsia="ru-RU"/>
        </w:rPr>
        <w:t xml:space="preserve">                                                                          </w:t>
      </w:r>
    </w:p>
    <w:p w:rsidR="00302470" w:rsidRPr="009C7668" w:rsidRDefault="00787FFE" w:rsidP="00787FF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C766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2018 -2019 учебный год</w:t>
      </w:r>
    </w:p>
    <w:p w:rsidR="00F736D7" w:rsidRPr="00787FFE" w:rsidRDefault="00302470" w:rsidP="00787FF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tt-RU" w:eastAsia="ru-RU"/>
        </w:rPr>
      </w:pPr>
      <w:r w:rsidRPr="009C7668">
        <w:rPr>
          <w:rFonts w:ascii="Times New Roman" w:eastAsia="Calibri" w:hAnsi="Times New Roman" w:cs="Times New Roman"/>
          <w:b/>
          <w:sz w:val="24"/>
          <w:szCs w:val="24"/>
          <w:lang w:val="tt-RU" w:eastAsia="ru-RU"/>
        </w:rPr>
        <w:t xml:space="preserve">                                          </w:t>
      </w:r>
      <w:r w:rsidR="00787FFE">
        <w:rPr>
          <w:rFonts w:ascii="Times New Roman" w:eastAsia="Calibri" w:hAnsi="Times New Roman" w:cs="Times New Roman"/>
          <w:b/>
          <w:sz w:val="24"/>
          <w:szCs w:val="24"/>
          <w:lang w:val="tt-RU" w:eastAsia="ru-RU"/>
        </w:rPr>
        <w:t xml:space="preserve">                           </w:t>
      </w:r>
    </w:p>
    <w:p w:rsidR="009C7668" w:rsidRDefault="009C7668" w:rsidP="00F736D7">
      <w:pPr>
        <w:spacing w:after="0" w:line="240" w:lineRule="auto"/>
        <w:ind w:left="6120"/>
        <w:rPr>
          <w:rFonts w:ascii="Times New Roman" w:eastAsia="Times New Roman" w:hAnsi="Times New Roman" w:cs="Times New Roman"/>
          <w:b/>
          <w:lang w:eastAsia="ru-RU"/>
        </w:rPr>
      </w:pPr>
    </w:p>
    <w:p w:rsidR="009C7668" w:rsidRDefault="009C7668" w:rsidP="00F736D7">
      <w:pPr>
        <w:spacing w:after="0" w:line="240" w:lineRule="auto"/>
        <w:ind w:left="6120"/>
        <w:rPr>
          <w:rFonts w:ascii="Times New Roman" w:eastAsia="Times New Roman" w:hAnsi="Times New Roman" w:cs="Times New Roman"/>
          <w:b/>
          <w:lang w:eastAsia="ru-RU"/>
        </w:rPr>
      </w:pPr>
    </w:p>
    <w:p w:rsidR="00283C0B" w:rsidRDefault="00283C0B" w:rsidP="00F736D7">
      <w:pPr>
        <w:spacing w:after="0" w:line="240" w:lineRule="auto"/>
        <w:ind w:left="6120"/>
        <w:rPr>
          <w:rFonts w:ascii="Times New Roman" w:eastAsia="Times New Roman" w:hAnsi="Times New Roman" w:cs="Times New Roman"/>
          <w:b/>
          <w:lang w:eastAsia="ru-RU"/>
        </w:rPr>
      </w:pPr>
    </w:p>
    <w:p w:rsidR="00F736D7" w:rsidRPr="00541D55" w:rsidRDefault="00541D55" w:rsidP="00283C0B">
      <w:pPr>
        <w:spacing w:after="0" w:line="240" w:lineRule="auto"/>
        <w:ind w:left="6120"/>
        <w:rPr>
          <w:rFonts w:ascii="Times New Roman" w:eastAsia="Times New Roman" w:hAnsi="Times New Roman" w:cs="Times New Roman"/>
          <w:b/>
          <w:lang w:eastAsia="ru-RU"/>
        </w:rPr>
      </w:pPr>
      <w:r w:rsidRPr="00541D55">
        <w:rPr>
          <w:rFonts w:ascii="Times New Roman" w:eastAsia="Times New Roman" w:hAnsi="Times New Roman" w:cs="Times New Roman"/>
          <w:b/>
          <w:lang w:eastAsia="ru-RU"/>
        </w:rPr>
        <w:lastRenderedPageBreak/>
        <w:t>Пояснительная записка</w:t>
      </w:r>
    </w:p>
    <w:p w:rsidR="00F736D7" w:rsidRPr="00F736D7" w:rsidRDefault="00283C0B" w:rsidP="00F736D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F736D7" w:rsidRPr="00F736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Данная рабочая программа по математике  ориентирована на учащихся 6 класса и реализуется на основе следующих документов:</w:t>
      </w:r>
    </w:p>
    <w:p w:rsidR="008069ED" w:rsidRPr="008069ED" w:rsidRDefault="008069ED" w:rsidP="008069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69ED">
        <w:rPr>
          <w:rFonts w:ascii="Times New Roman" w:hAnsi="Times New Roman" w:cs="Times New Roman"/>
          <w:sz w:val="24"/>
          <w:szCs w:val="24"/>
        </w:rPr>
        <w:t>-</w:t>
      </w:r>
      <w:r w:rsidRPr="008069ED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8069ED">
        <w:rPr>
          <w:rFonts w:ascii="Times New Roman" w:hAnsi="Times New Roman" w:cs="Times New Roman"/>
          <w:sz w:val="24"/>
          <w:szCs w:val="24"/>
        </w:rPr>
        <w:t>Федерального  государственного образовательного стандарта  основного общего образования по математике;</w:t>
      </w:r>
    </w:p>
    <w:p w:rsidR="008069ED" w:rsidRPr="008069ED" w:rsidRDefault="008069ED" w:rsidP="008069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69ED">
        <w:rPr>
          <w:rFonts w:ascii="Times New Roman" w:hAnsi="Times New Roman" w:cs="Times New Roman"/>
          <w:sz w:val="24"/>
          <w:szCs w:val="24"/>
        </w:rPr>
        <w:t xml:space="preserve">- </w:t>
      </w:r>
      <w:r w:rsidRPr="008069ED">
        <w:rPr>
          <w:rFonts w:ascii="Times New Roman" w:hAnsi="Times New Roman" w:cs="Times New Roman"/>
          <w:color w:val="000000" w:themeColor="text1"/>
          <w:sz w:val="24"/>
          <w:szCs w:val="24"/>
        </w:rPr>
        <w:t>Примерные  программы основного общего образования по математике</w:t>
      </w:r>
      <w:r w:rsidRPr="008069E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69ED" w:rsidRPr="008069ED" w:rsidRDefault="008069ED" w:rsidP="008069ED">
      <w:pPr>
        <w:pStyle w:val="a3"/>
        <w:rPr>
          <w:sz w:val="24"/>
          <w:szCs w:val="24"/>
        </w:rPr>
      </w:pPr>
      <w:r w:rsidRPr="008069ED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8069ED">
        <w:rPr>
          <w:sz w:val="24"/>
          <w:szCs w:val="24"/>
        </w:rPr>
        <w:t>Основной образовательной программ</w:t>
      </w:r>
      <w:proofErr w:type="gramStart"/>
      <w:r w:rsidRPr="008069ED">
        <w:rPr>
          <w:sz w:val="24"/>
          <w:szCs w:val="24"/>
        </w:rPr>
        <w:t>ы ООО</w:t>
      </w:r>
      <w:proofErr w:type="gramEnd"/>
      <w:r w:rsidRPr="008069ED">
        <w:rPr>
          <w:sz w:val="24"/>
          <w:szCs w:val="24"/>
        </w:rPr>
        <w:t xml:space="preserve"> ФГОС МБОУ </w:t>
      </w:r>
      <w:proofErr w:type="spellStart"/>
      <w:r w:rsidRPr="008069ED">
        <w:rPr>
          <w:sz w:val="24"/>
          <w:szCs w:val="24"/>
        </w:rPr>
        <w:t>Среднетиганская</w:t>
      </w:r>
      <w:proofErr w:type="spellEnd"/>
      <w:r w:rsidRPr="008069ED">
        <w:rPr>
          <w:sz w:val="24"/>
          <w:szCs w:val="24"/>
        </w:rPr>
        <w:t xml:space="preserve"> СОШ Алексеевского  муниципального   района РТ;</w:t>
      </w:r>
    </w:p>
    <w:p w:rsidR="00F736D7" w:rsidRPr="00283C0B" w:rsidRDefault="008069ED" w:rsidP="00283C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69ED">
        <w:rPr>
          <w:rFonts w:ascii="Times New Roman" w:hAnsi="Times New Roman" w:cs="Times New Roman"/>
          <w:sz w:val="24"/>
          <w:szCs w:val="24"/>
        </w:rPr>
        <w:t xml:space="preserve">- </w:t>
      </w:r>
      <w:r w:rsidRPr="008069ED">
        <w:rPr>
          <w:rFonts w:ascii="Times New Roman" w:hAnsi="Times New Roman" w:cs="Times New Roman"/>
          <w:sz w:val="24"/>
          <w:szCs w:val="24"/>
          <w:lang w:val="tt-RU"/>
        </w:rPr>
        <w:t xml:space="preserve">Учебного  плана  МБОУ  </w:t>
      </w:r>
      <w:proofErr w:type="spellStart"/>
      <w:r w:rsidRPr="008069ED">
        <w:rPr>
          <w:rFonts w:ascii="Times New Roman" w:hAnsi="Times New Roman" w:cs="Times New Roman"/>
          <w:color w:val="000000"/>
          <w:sz w:val="24"/>
          <w:szCs w:val="24"/>
        </w:rPr>
        <w:t>Среднетиганская</w:t>
      </w:r>
      <w:proofErr w:type="spellEnd"/>
      <w:r w:rsidRPr="008069ED">
        <w:rPr>
          <w:rFonts w:ascii="Times New Roman" w:hAnsi="Times New Roman" w:cs="Times New Roman"/>
          <w:color w:val="000000"/>
          <w:sz w:val="24"/>
          <w:szCs w:val="24"/>
        </w:rPr>
        <w:t xml:space="preserve"> СОШ</w:t>
      </w:r>
      <w:r w:rsidRPr="008069ED">
        <w:rPr>
          <w:rFonts w:ascii="Times New Roman" w:hAnsi="Times New Roman" w:cs="Times New Roman"/>
          <w:sz w:val="24"/>
          <w:szCs w:val="24"/>
        </w:rPr>
        <w:t xml:space="preserve">    Алексеевского муниципального района Республики Татарстан </w:t>
      </w:r>
      <w:r w:rsidRPr="008069ED">
        <w:rPr>
          <w:rFonts w:ascii="Times New Roman" w:hAnsi="Times New Roman" w:cs="Times New Roman"/>
          <w:color w:val="000000"/>
          <w:kern w:val="36"/>
          <w:sz w:val="24"/>
          <w:szCs w:val="24"/>
          <w:lang w:val="tt-RU"/>
        </w:rPr>
        <w:t>на 2018-2019 учебный год.</w:t>
      </w:r>
    </w:p>
    <w:p w:rsidR="00F736D7" w:rsidRPr="00F736D7" w:rsidRDefault="00F736D7" w:rsidP="00F7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F736D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      </w:t>
      </w:r>
      <w:r w:rsidRPr="00F736D7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Основная цель</w:t>
      </w:r>
      <w:r w:rsidRPr="00F736D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обучения математике состоит в формировании всесторонне образованной и инициативной личности, владеющей системой математических знаний и умений, идей-</w:t>
      </w:r>
      <w:proofErr w:type="spellStart"/>
      <w:r w:rsidRPr="00F736D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нонравственных</w:t>
      </w:r>
      <w:proofErr w:type="spellEnd"/>
      <w:r w:rsidRPr="00F736D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, культурных и этических принципов, норм поведения, которые </w:t>
      </w:r>
      <w:proofErr w:type="spellStart"/>
      <w:proofErr w:type="gramStart"/>
      <w:r w:rsidRPr="00F736D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складыва-ются</w:t>
      </w:r>
      <w:proofErr w:type="spellEnd"/>
      <w:proofErr w:type="gramEnd"/>
      <w:r w:rsidRPr="00F736D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в ходе учебно-воспитательного процесса и готовят ученика к активной деятельности и непрерывному образованию в современном обществе.</w:t>
      </w:r>
    </w:p>
    <w:p w:rsidR="00F736D7" w:rsidRPr="00F736D7" w:rsidRDefault="00F736D7" w:rsidP="00F7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Исходя из общих положений концепции математического образования, </w:t>
      </w:r>
      <w:r w:rsidRPr="00F736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реализация программы по математике 5-6 классов призвана решать следующие задачи</w:t>
      </w:r>
      <w:r w:rsidRPr="00F736D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736D7" w:rsidRPr="00F736D7" w:rsidRDefault="00F736D7" w:rsidP="00F736D7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прочное </w:t>
      </w:r>
      <w:r w:rsidRPr="00F736D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и сознательное овладение системой математических знаний и </w:t>
      </w:r>
    </w:p>
    <w:p w:rsidR="00F736D7" w:rsidRPr="00F736D7" w:rsidRDefault="00F736D7" w:rsidP="00F7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6D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умений, необходимых для применения в практической деятельности, для изучения смежных дисциплин, для продолжения образования;</w:t>
      </w:r>
    </w:p>
    <w:p w:rsidR="00F736D7" w:rsidRPr="00F736D7" w:rsidRDefault="00F736D7" w:rsidP="00F736D7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6D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</w:t>
      </w:r>
      <w:r w:rsidRPr="00F736D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интеллектуальное развитие, сформировать качества мышления, </w:t>
      </w:r>
    </w:p>
    <w:p w:rsidR="00F736D7" w:rsidRPr="00F736D7" w:rsidRDefault="00F736D7" w:rsidP="00F736D7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736D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характерные для математической деятельности и необходимые для полноценной </w:t>
      </w:r>
      <w:proofErr w:type="gramEnd"/>
    </w:p>
    <w:p w:rsidR="00F736D7" w:rsidRPr="00F736D7" w:rsidRDefault="00F736D7" w:rsidP="00F73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6D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жизни в обществе;</w:t>
      </w:r>
    </w:p>
    <w:p w:rsidR="00F736D7" w:rsidRPr="00F736D7" w:rsidRDefault="00F736D7" w:rsidP="00F736D7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6D7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сформировать умение учиться;</w:t>
      </w:r>
    </w:p>
    <w:p w:rsidR="00F736D7" w:rsidRPr="00F736D7" w:rsidRDefault="00F736D7" w:rsidP="00F736D7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F736D7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сформировать</w:t>
      </w:r>
      <w:r w:rsidRPr="00F736D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представление об идеях и методах математики, о математике как форме </w:t>
      </w:r>
    </w:p>
    <w:p w:rsidR="00F736D7" w:rsidRPr="00F736D7" w:rsidRDefault="00F736D7" w:rsidP="00F73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F736D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описания и методе познания окружающего мира;</w:t>
      </w:r>
      <w:r w:rsidRPr="00F736D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сформировать </w:t>
      </w:r>
      <w:r w:rsidRPr="00F736D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представление о математике как части обще</w:t>
      </w:r>
      <w:r w:rsidR="000D772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человеческой культуры, понима</w:t>
      </w:r>
      <w:r w:rsidRPr="00F736D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ние значимости математики для общественного прогресса; </w:t>
      </w:r>
    </w:p>
    <w:p w:rsidR="00F736D7" w:rsidRPr="00F736D7" w:rsidRDefault="00F736D7" w:rsidP="00F736D7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F73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сформировать </w:t>
      </w:r>
      <w:r w:rsidRPr="00F736D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устойчивый интерес к математике;</w:t>
      </w:r>
    </w:p>
    <w:p w:rsidR="00F736D7" w:rsidRPr="00F736D7" w:rsidRDefault="00F736D7" w:rsidP="00F736D7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6D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выявить и развить математические и творческие способности</w:t>
      </w:r>
    </w:p>
    <w:p w:rsidR="00283C0B" w:rsidRPr="00283C0B" w:rsidRDefault="00283C0B" w:rsidP="00283C0B">
      <w:pPr>
        <w:pStyle w:val="a6"/>
        <w:rPr>
          <w:sz w:val="24"/>
          <w:szCs w:val="24"/>
        </w:rPr>
      </w:pPr>
      <w:r w:rsidRPr="00283C0B">
        <w:rPr>
          <w:b/>
          <w:sz w:val="24"/>
          <w:szCs w:val="24"/>
        </w:rPr>
        <w:t>Место предмета в учебном плане:</w:t>
      </w:r>
    </w:p>
    <w:p w:rsidR="00F736D7" w:rsidRDefault="00F736D7" w:rsidP="00F7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учебном плане школы на изучение математики в 6 классе отводит 5 уроков в неделю , 35 учебных недель, 175 уроков за учебный год.</w:t>
      </w:r>
    </w:p>
    <w:p w:rsidR="00E503C4" w:rsidRDefault="00E503C4" w:rsidP="00BC1B9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302470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  <w:r w:rsidR="00283C0B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  <w:r w:rsidRPr="00302470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Контроль знаний проводится в форме письменных работ, математических диктантов, контрольных работ, тестов, взаимоконтроля. Текущая </w:t>
      </w:r>
      <w:r w:rsidR="00283C0B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 </w:t>
      </w:r>
      <w:r w:rsidRPr="00302470">
        <w:rPr>
          <w:rFonts w:ascii="Times New Roman" w:eastAsia="Calibri" w:hAnsi="Times New Roman" w:cs="Times New Roman"/>
          <w:sz w:val="24"/>
          <w:szCs w:val="24"/>
          <w:lang w:eastAsia="zh-CN"/>
        </w:rPr>
        <w:t>и промежуточная аттестации проводятся</w:t>
      </w:r>
      <w:r w:rsidR="00BC1B90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согласно локальному акту школы.</w:t>
      </w:r>
      <w:r w:rsidRPr="00302470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</w:p>
    <w:p w:rsidR="00283C0B" w:rsidRPr="00283C0B" w:rsidRDefault="00283C0B" w:rsidP="00BC1B9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283C0B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УМК:</w:t>
      </w:r>
    </w:p>
    <w:p w:rsidR="00283C0B" w:rsidRPr="00F736D7" w:rsidRDefault="00283C0B" w:rsidP="00283C0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36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Учебник для 6 классов общеобразовательных учреждений. Г.В. Дорофеев, И.Ф. </w:t>
      </w:r>
      <w:proofErr w:type="spellStart"/>
      <w:r w:rsidRPr="00F736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Шарыгин</w:t>
      </w:r>
      <w:proofErr w:type="spellEnd"/>
      <w:r w:rsidRPr="00F736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М.: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Просвещение, 2016</w:t>
      </w:r>
    </w:p>
    <w:p w:rsidR="00283C0B" w:rsidRDefault="00BA71A4" w:rsidP="00BC1B9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Математ</w:t>
      </w:r>
      <w:r w:rsidR="000D772B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ика. Контрольные работы.6 </w:t>
      </w:r>
      <w:proofErr w:type="spellStart"/>
      <w:r w:rsidR="000D772B">
        <w:rPr>
          <w:rFonts w:ascii="Times New Roman" w:eastAsia="Calibri" w:hAnsi="Times New Roman" w:cs="Times New Roman"/>
          <w:sz w:val="24"/>
          <w:szCs w:val="24"/>
          <w:lang w:eastAsia="zh-CN"/>
        </w:rPr>
        <w:t>класс</w:t>
      </w:r>
      <w:proofErr w:type="gramStart"/>
      <w:r w:rsidR="000D772B">
        <w:rPr>
          <w:rFonts w:ascii="Times New Roman" w:eastAsia="Calibri" w:hAnsi="Times New Roman" w:cs="Times New Roman"/>
          <w:sz w:val="24"/>
          <w:szCs w:val="24"/>
          <w:lang w:eastAsia="zh-CN"/>
        </w:rPr>
        <w:t>.Л</w:t>
      </w:r>
      <w:proofErr w:type="gramEnd"/>
      <w:r w:rsidR="000D772B">
        <w:rPr>
          <w:rFonts w:ascii="Times New Roman" w:eastAsia="Calibri" w:hAnsi="Times New Roman" w:cs="Times New Roman"/>
          <w:sz w:val="24"/>
          <w:szCs w:val="24"/>
          <w:lang w:eastAsia="zh-CN"/>
        </w:rPr>
        <w:t>.В.Кузнецова</w:t>
      </w:r>
      <w:proofErr w:type="spellEnd"/>
      <w:r w:rsidR="000D772B">
        <w:rPr>
          <w:rFonts w:ascii="Times New Roman" w:eastAsia="Calibri" w:hAnsi="Times New Roman" w:cs="Times New Roman"/>
          <w:sz w:val="24"/>
          <w:szCs w:val="24"/>
          <w:lang w:eastAsia="zh-CN"/>
        </w:rPr>
        <w:t>, С.С.Минаева,С.Б.Суворова.М.Просвещение,2014</w:t>
      </w:r>
    </w:p>
    <w:p w:rsidR="000D772B" w:rsidRPr="00F92FAF" w:rsidRDefault="001779F6" w:rsidP="00F92FAF">
      <w:pPr>
        <w:rPr>
          <w:rFonts w:ascii="Times New Roman" w:hAnsi="Times New Roman" w:cs="Times New Roman"/>
          <w:lang w:eastAsia="zh-CN"/>
        </w:rPr>
      </w:pPr>
      <w:r w:rsidRPr="00F92FAF">
        <w:rPr>
          <w:rFonts w:ascii="Times New Roman" w:hAnsi="Times New Roman" w:cs="Times New Roman"/>
          <w:lang w:eastAsia="zh-CN"/>
        </w:rPr>
        <w:t>Математика.6класс</w:t>
      </w:r>
      <w:proofErr w:type="gramStart"/>
      <w:r w:rsidRPr="00F92FAF">
        <w:rPr>
          <w:rFonts w:ascii="Times New Roman" w:hAnsi="Times New Roman" w:cs="Times New Roman"/>
          <w:lang w:eastAsia="zh-CN"/>
        </w:rPr>
        <w:t>.К</w:t>
      </w:r>
      <w:proofErr w:type="gramEnd"/>
      <w:r w:rsidRPr="00F92FAF">
        <w:rPr>
          <w:rFonts w:ascii="Times New Roman" w:hAnsi="Times New Roman" w:cs="Times New Roman"/>
          <w:lang w:eastAsia="zh-CN"/>
        </w:rPr>
        <w:t>онтрольно</w:t>
      </w:r>
      <w:r w:rsidR="000D772B" w:rsidRPr="00F92FAF">
        <w:rPr>
          <w:rFonts w:ascii="Times New Roman" w:hAnsi="Times New Roman" w:cs="Times New Roman"/>
          <w:lang w:eastAsia="zh-CN"/>
        </w:rPr>
        <w:t>–</w:t>
      </w:r>
      <w:r w:rsidRPr="00F92FAF">
        <w:rPr>
          <w:rFonts w:ascii="Times New Roman" w:hAnsi="Times New Roman" w:cs="Times New Roman"/>
          <w:lang w:eastAsia="zh-CN"/>
        </w:rPr>
        <w:t xml:space="preserve">измерительные </w:t>
      </w:r>
      <w:r w:rsidR="000D772B" w:rsidRPr="00F92FAF">
        <w:rPr>
          <w:rFonts w:ascii="Times New Roman" w:hAnsi="Times New Roman" w:cs="Times New Roman"/>
          <w:lang w:eastAsia="zh-CN"/>
        </w:rPr>
        <w:t xml:space="preserve">материалы. </w:t>
      </w:r>
      <w:proofErr w:type="spellStart"/>
      <w:r w:rsidR="000D772B" w:rsidRPr="00F92FAF">
        <w:rPr>
          <w:rFonts w:ascii="Times New Roman" w:hAnsi="Times New Roman" w:cs="Times New Roman"/>
          <w:lang w:eastAsia="zh-CN"/>
        </w:rPr>
        <w:t>Ю.А.Глазков</w:t>
      </w:r>
      <w:proofErr w:type="gramStart"/>
      <w:r w:rsidR="000D772B" w:rsidRPr="00F92FAF">
        <w:rPr>
          <w:rFonts w:ascii="Times New Roman" w:hAnsi="Times New Roman" w:cs="Times New Roman"/>
          <w:lang w:eastAsia="zh-CN"/>
        </w:rPr>
        <w:t>,В</w:t>
      </w:r>
      <w:proofErr w:type="gramEnd"/>
      <w:r w:rsidR="000D772B" w:rsidRPr="00F92FAF">
        <w:rPr>
          <w:rFonts w:ascii="Times New Roman" w:hAnsi="Times New Roman" w:cs="Times New Roman"/>
          <w:lang w:eastAsia="zh-CN"/>
        </w:rPr>
        <w:t>.И.Ахременкова</w:t>
      </w:r>
      <w:proofErr w:type="spellEnd"/>
      <w:r w:rsidR="000D772B" w:rsidRPr="00F92FAF">
        <w:rPr>
          <w:rFonts w:ascii="Times New Roman" w:hAnsi="Times New Roman" w:cs="Times New Roman"/>
          <w:lang w:eastAsia="zh-CN"/>
        </w:rPr>
        <w:t xml:space="preserve">, </w:t>
      </w:r>
      <w:proofErr w:type="spellStart"/>
      <w:r w:rsidR="000D772B" w:rsidRPr="00F92FAF">
        <w:rPr>
          <w:rFonts w:ascii="Times New Roman" w:hAnsi="Times New Roman" w:cs="Times New Roman"/>
          <w:lang w:eastAsia="zh-CN"/>
        </w:rPr>
        <w:t>М.Я.Гаиашвили</w:t>
      </w:r>
      <w:proofErr w:type="spellEnd"/>
      <w:r w:rsidR="000D772B" w:rsidRPr="00F92FAF">
        <w:rPr>
          <w:rFonts w:ascii="Times New Roman" w:hAnsi="Times New Roman" w:cs="Times New Roman"/>
          <w:lang w:eastAsia="zh-CN"/>
        </w:rPr>
        <w:t>. Издательство «</w:t>
      </w:r>
      <w:proofErr w:type="spellStart"/>
      <w:r w:rsidR="000D772B" w:rsidRPr="00F92FAF">
        <w:rPr>
          <w:rFonts w:ascii="Times New Roman" w:hAnsi="Times New Roman" w:cs="Times New Roman"/>
          <w:lang w:eastAsia="zh-CN"/>
        </w:rPr>
        <w:t>Экзамен»</w:t>
      </w:r>
      <w:proofErr w:type="gramStart"/>
      <w:r w:rsidR="000D772B" w:rsidRPr="00F92FAF">
        <w:rPr>
          <w:rFonts w:ascii="Times New Roman" w:hAnsi="Times New Roman" w:cs="Times New Roman"/>
          <w:lang w:eastAsia="zh-CN"/>
        </w:rPr>
        <w:t>,М</w:t>
      </w:r>
      <w:proofErr w:type="gramEnd"/>
      <w:r w:rsidR="000D772B" w:rsidRPr="00F92FAF">
        <w:rPr>
          <w:rFonts w:ascii="Times New Roman" w:hAnsi="Times New Roman" w:cs="Times New Roman"/>
          <w:lang w:eastAsia="zh-CN"/>
        </w:rPr>
        <w:t>осква</w:t>
      </w:r>
      <w:proofErr w:type="spellEnd"/>
      <w:r w:rsidR="000D772B" w:rsidRPr="00F92FAF">
        <w:rPr>
          <w:rFonts w:ascii="Times New Roman" w:hAnsi="Times New Roman" w:cs="Times New Roman"/>
          <w:lang w:eastAsia="zh-CN"/>
        </w:rPr>
        <w:t>, 2015</w:t>
      </w:r>
    </w:p>
    <w:p w:rsidR="00BC1B90" w:rsidRPr="00E503C4" w:rsidRDefault="00BC1B90" w:rsidP="00BC1B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E503C4" w:rsidRDefault="00E503C4" w:rsidP="00E503C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E503C4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lastRenderedPageBreak/>
        <w:t>Планируемые резуль</w:t>
      </w:r>
      <w:r w:rsidRPr="00AE22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таты освоения курса математики 6 </w:t>
      </w:r>
      <w:r w:rsidRPr="00E503C4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класса</w:t>
      </w:r>
    </w:p>
    <w:p w:rsidR="001779F6" w:rsidRPr="00E503C4" w:rsidRDefault="001779F6" w:rsidP="00E503C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Требования </w:t>
      </w:r>
      <w:r w:rsidR="00F92FA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к уровню подготовки учащихся</w:t>
      </w:r>
    </w:p>
    <w:p w:rsidR="00F736D7" w:rsidRPr="00F736D7" w:rsidRDefault="00F736D7" w:rsidP="00F736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F736D7" w:rsidRPr="00F736D7" w:rsidRDefault="00F736D7" w:rsidP="00F736D7">
      <w:pPr>
        <w:numPr>
          <w:ilvl w:val="0"/>
          <w:numId w:val="1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36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Личностные, </w:t>
      </w:r>
      <w:proofErr w:type="spellStart"/>
      <w:r w:rsidRPr="00F736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F736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предметные результаты освоения конкретного учебного  предмета</w:t>
      </w:r>
    </w:p>
    <w:p w:rsidR="00F736D7" w:rsidRPr="00F736D7" w:rsidRDefault="00F736D7" w:rsidP="00F736D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1569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3969"/>
        <w:gridCol w:w="3544"/>
        <w:gridCol w:w="3544"/>
        <w:gridCol w:w="2515"/>
      </w:tblGrid>
      <w:tr w:rsidR="00F736D7" w:rsidRPr="00F736D7" w:rsidTr="001D79D4">
        <w:tc>
          <w:tcPr>
            <w:tcW w:w="2127" w:type="dxa"/>
          </w:tcPr>
          <w:p w:rsidR="00F736D7" w:rsidRPr="00F736D7" w:rsidRDefault="00F736D7" w:rsidP="00F73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b/>
                <w:lang w:eastAsia="ru-RU"/>
              </w:rPr>
              <w:t>Название раздела</w:t>
            </w:r>
          </w:p>
        </w:tc>
        <w:tc>
          <w:tcPr>
            <w:tcW w:w="7513" w:type="dxa"/>
            <w:gridSpan w:val="2"/>
          </w:tcPr>
          <w:p w:rsidR="00F736D7" w:rsidRPr="00F736D7" w:rsidRDefault="00F736D7" w:rsidP="00F73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b/>
                <w:lang w:eastAsia="ru-RU"/>
              </w:rPr>
              <w:t>Предметные результаты</w:t>
            </w:r>
          </w:p>
        </w:tc>
        <w:tc>
          <w:tcPr>
            <w:tcW w:w="3544" w:type="dxa"/>
          </w:tcPr>
          <w:p w:rsidR="00F736D7" w:rsidRPr="00F736D7" w:rsidRDefault="00F736D7" w:rsidP="00F73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F736D7">
              <w:rPr>
                <w:rFonts w:ascii="Times New Roman" w:eastAsia="Times New Roman" w:hAnsi="Times New Roman" w:cs="Times New Roman"/>
                <w:b/>
                <w:lang w:eastAsia="ru-RU"/>
              </w:rPr>
              <w:t>Метапредметные</w:t>
            </w:r>
            <w:proofErr w:type="spellEnd"/>
            <w:r w:rsidRPr="00F736D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результаты</w:t>
            </w:r>
          </w:p>
        </w:tc>
        <w:tc>
          <w:tcPr>
            <w:tcW w:w="2515" w:type="dxa"/>
          </w:tcPr>
          <w:p w:rsidR="00F736D7" w:rsidRPr="00F736D7" w:rsidRDefault="00F736D7" w:rsidP="00F73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b/>
                <w:lang w:eastAsia="ru-RU"/>
              </w:rPr>
              <w:t>Личностные результаты</w:t>
            </w:r>
          </w:p>
        </w:tc>
      </w:tr>
      <w:tr w:rsidR="00F736D7" w:rsidRPr="00F736D7" w:rsidTr="001D79D4">
        <w:tc>
          <w:tcPr>
            <w:tcW w:w="2127" w:type="dxa"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69" w:type="dxa"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ученик научится</w:t>
            </w:r>
          </w:p>
        </w:tc>
        <w:tc>
          <w:tcPr>
            <w:tcW w:w="3544" w:type="dxa"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ученик получит возможность научиться </w:t>
            </w:r>
          </w:p>
        </w:tc>
        <w:tc>
          <w:tcPr>
            <w:tcW w:w="3544" w:type="dxa"/>
            <w:vMerge w:val="restart"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b/>
                <w:lang w:eastAsia="ru-RU"/>
              </w:rPr>
              <w:t>Регулятивные УУД</w:t>
            </w:r>
          </w:p>
          <w:p w:rsidR="00F736D7" w:rsidRPr="00F736D7" w:rsidRDefault="00F736D7" w:rsidP="00F736D7">
            <w:pPr>
              <w:numPr>
                <w:ilvl w:val="0"/>
                <w:numId w:val="5"/>
              </w:numPr>
              <w:spacing w:after="0" w:line="240" w:lineRule="auto"/>
              <w:ind w:left="23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>Умение самостоятельно определять цели обучения, ставить и формулировать новые задачи в учебе и познавательной деятельности (выдвигать версии решения проблемы; ставить цель деятельности на основе определенной проблемы и существующих возможностей)</w:t>
            </w:r>
          </w:p>
          <w:p w:rsidR="00F736D7" w:rsidRPr="00F736D7" w:rsidRDefault="00F736D7" w:rsidP="00F736D7">
            <w:pPr>
              <w:numPr>
                <w:ilvl w:val="0"/>
                <w:numId w:val="5"/>
              </w:numPr>
              <w:spacing w:after="0" w:line="240" w:lineRule="auto"/>
              <w:ind w:left="232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>Умение самостоятельно планировать пути достижения целей, осознанно выбирать наиболее эффективные способы решения учебных и познавательных задач (определять необходимые действи</w:t>
            </w:r>
            <w:proofErr w:type="gramStart"/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>е(</w:t>
            </w:r>
            <w:proofErr w:type="gramEnd"/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>я) в соответствии с учебной и познавательной задачей и составлять алгоритм их выполнения;</w:t>
            </w:r>
            <w:r w:rsidRPr="00F736D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>обосновывать и осуществлять выбор наиболее эффективных способов решения учебных и познавательных задач)</w:t>
            </w:r>
          </w:p>
          <w:p w:rsidR="00F736D7" w:rsidRPr="00F736D7" w:rsidRDefault="00F736D7" w:rsidP="00F736D7">
            <w:pPr>
              <w:numPr>
                <w:ilvl w:val="0"/>
                <w:numId w:val="5"/>
              </w:numPr>
              <w:spacing w:after="0" w:line="240" w:lineRule="auto"/>
              <w:ind w:left="23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корректировать свои </w:t>
            </w: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действия в соответствии с изменяющейся ситуацией (определять совместно с педагогом и сверстниками критерии планируемых результатов и критерии оценки своей учебной деятельности, оценивать свою деятельность, аргументируя причины достижения или отсутствия планируемого результата);</w:t>
            </w:r>
          </w:p>
          <w:p w:rsidR="00F736D7" w:rsidRPr="00F736D7" w:rsidRDefault="00F736D7" w:rsidP="00F736D7">
            <w:pPr>
              <w:numPr>
                <w:ilvl w:val="0"/>
                <w:numId w:val="5"/>
              </w:numPr>
              <w:spacing w:after="0" w:line="240" w:lineRule="auto"/>
              <w:ind w:left="23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>Умение оценивать правильность выполнения учебной задачи, собственные возможности ее решения:</w:t>
            </w:r>
          </w:p>
          <w:p w:rsidR="00F736D7" w:rsidRPr="00F736D7" w:rsidRDefault="00F736D7" w:rsidP="00F736D7">
            <w:pPr>
              <w:numPr>
                <w:ilvl w:val="0"/>
                <w:numId w:val="5"/>
              </w:numPr>
              <w:spacing w:after="0" w:line="240" w:lineRule="auto"/>
              <w:ind w:left="232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>Владение основами самоконтроля, самооценки, принятия решений</w:t>
            </w:r>
            <w:r w:rsidRPr="00F736D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</w:t>
            </w: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>наблюдать и анализировать собственную учебную и познавательную деятельность и деятельность других обучающихся в процессе взаимопроверки)</w:t>
            </w:r>
          </w:p>
          <w:p w:rsidR="00F736D7" w:rsidRPr="00F736D7" w:rsidRDefault="00F736D7" w:rsidP="00F736D7">
            <w:pPr>
              <w:tabs>
                <w:tab w:val="left" w:pos="33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b/>
                <w:lang w:eastAsia="ru-RU"/>
              </w:rPr>
              <w:t>Познавательные УУД</w:t>
            </w:r>
            <w:r w:rsidRPr="00F736D7">
              <w:rPr>
                <w:rFonts w:ascii="Times New Roman" w:eastAsia="Times New Roman" w:hAnsi="Times New Roman" w:cs="Times New Roman"/>
                <w:b/>
                <w:lang w:eastAsia="ru-RU"/>
              </w:rPr>
              <w:tab/>
            </w:r>
          </w:p>
          <w:p w:rsidR="00F736D7" w:rsidRPr="00F736D7" w:rsidRDefault="00F736D7" w:rsidP="00F736D7">
            <w:pPr>
              <w:numPr>
                <w:ilvl w:val="0"/>
                <w:numId w:val="5"/>
              </w:numPr>
              <w:spacing w:after="0" w:line="240" w:lineRule="auto"/>
              <w:ind w:left="59" w:firstLine="3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 (выделять явление из общего ряда других явлений;</w:t>
            </w:r>
          </w:p>
          <w:p w:rsidR="00F736D7" w:rsidRPr="00F736D7" w:rsidRDefault="00F736D7" w:rsidP="00F736D7">
            <w:pPr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>строить рассуждение на основе сравнения предметов и явлений, выделяя при этом общие признаки;</w:t>
            </w:r>
          </w:p>
          <w:p w:rsidR="00F736D7" w:rsidRPr="00F736D7" w:rsidRDefault="00F736D7" w:rsidP="00F736D7">
            <w:pPr>
              <w:numPr>
                <w:ilvl w:val="0"/>
                <w:numId w:val="6"/>
              </w:numPr>
              <w:spacing w:after="0" w:line="240" w:lineRule="auto"/>
              <w:ind w:left="59" w:firstLine="3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 xml:space="preserve">Умение создавать, применять и преобразовывать </w:t>
            </w: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знаки и символы, модели и схемы для решения учебных и познавательных задач  (строить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алгоритм);</w:t>
            </w:r>
          </w:p>
          <w:p w:rsidR="00F736D7" w:rsidRPr="00F736D7" w:rsidRDefault="00F736D7" w:rsidP="00F736D7">
            <w:pPr>
              <w:numPr>
                <w:ilvl w:val="0"/>
                <w:numId w:val="6"/>
              </w:numPr>
              <w:spacing w:after="0" w:line="240" w:lineRule="auto"/>
              <w:ind w:left="59" w:firstLine="3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>Развитие мотивации к овладению культурой активного использования поисковых систем (осуществлять взаимодействие с электронными поисковыми системами, соотносить полученные результаты поиска со своей деятельностью).</w:t>
            </w:r>
          </w:p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Коммуникативные УУД</w:t>
            </w:r>
          </w:p>
          <w:p w:rsidR="00F736D7" w:rsidRPr="00F736D7" w:rsidRDefault="00F736D7" w:rsidP="00F736D7">
            <w:pPr>
              <w:numPr>
                <w:ilvl w:val="0"/>
                <w:numId w:val="8"/>
              </w:numPr>
              <w:spacing w:after="0" w:line="240" w:lineRule="auto"/>
              <w:ind w:left="182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>Умение организовывать учебное сотрудничество и совместную деятельность с учителем и сверстниками; работать индивидуально и в группе (определять свои действия и действия партнера, которые способствовали или препятствовали продуктивной коммуникации; корректно и аргументированно отстаивать свою точку зрения, организовывать учебное взаимодействие в группе)</w:t>
            </w:r>
          </w:p>
          <w:p w:rsidR="00F736D7" w:rsidRPr="00F736D7" w:rsidRDefault="00F736D7" w:rsidP="00F736D7">
            <w:pPr>
              <w:numPr>
                <w:ilvl w:val="0"/>
                <w:numId w:val="7"/>
              </w:numPr>
              <w:spacing w:after="0" w:line="240" w:lineRule="auto"/>
              <w:ind w:left="12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 xml:space="preserve">Владение устной и письменной речью, монологической контекстной речью (высказывать и обосновывать мнение и запрашивать мнение партнера в рамках диалога; принимать </w:t>
            </w: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решение в ходе диалога и согласовывать его с собеседником;</w:t>
            </w:r>
          </w:p>
          <w:p w:rsidR="00F736D7" w:rsidRPr="00F736D7" w:rsidRDefault="00F736D7" w:rsidP="00F736D7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>Формирование и развитие компетентности в области использования информационно-коммуникационных технологий (целенаправленно искать и использовать информационные ресурсы, необходимые для решения учебных и практических задач с помощью средств ИКТ; 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коммуникации)</w:t>
            </w:r>
          </w:p>
          <w:p w:rsidR="00F736D7" w:rsidRPr="00F736D7" w:rsidRDefault="00F736D7" w:rsidP="00F736D7">
            <w:pPr>
              <w:spacing w:after="0" w:line="240" w:lineRule="auto"/>
              <w:ind w:left="12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5" w:type="dxa"/>
            <w:vMerge w:val="restart"/>
          </w:tcPr>
          <w:p w:rsidR="00F736D7" w:rsidRPr="00F736D7" w:rsidRDefault="00F736D7" w:rsidP="00F736D7">
            <w:pPr>
              <w:numPr>
                <w:ilvl w:val="0"/>
                <w:numId w:val="7"/>
              </w:numPr>
              <w:spacing w:after="0" w:line="240" w:lineRule="auto"/>
              <w:ind w:left="90" w:firstLine="52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Осознанное, уважительное и доброжелательное отношение к истории, культуре, религии, традициям, ценностям народов России и народов мира.</w:t>
            </w:r>
          </w:p>
          <w:p w:rsidR="00F736D7" w:rsidRPr="00F736D7" w:rsidRDefault="00F736D7" w:rsidP="00F736D7">
            <w:pPr>
              <w:numPr>
                <w:ilvl w:val="0"/>
                <w:numId w:val="7"/>
              </w:numPr>
              <w:spacing w:after="0" w:line="240" w:lineRule="auto"/>
              <w:ind w:left="101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 xml:space="preserve">Готовность и способность </w:t>
            </w:r>
            <w:proofErr w:type="gramStart"/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>обучающихся</w:t>
            </w:r>
            <w:proofErr w:type="gramEnd"/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 xml:space="preserve"> к саморазвитию и самообразованию на основе мотивации к обучению и познанию;</w:t>
            </w:r>
          </w:p>
          <w:p w:rsidR="00F736D7" w:rsidRPr="00F736D7" w:rsidRDefault="00F736D7" w:rsidP="00F736D7">
            <w:pPr>
              <w:numPr>
                <w:ilvl w:val="0"/>
                <w:numId w:val="7"/>
              </w:numPr>
              <w:spacing w:after="0" w:line="240" w:lineRule="auto"/>
              <w:ind w:left="101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>Формирование осознанного и ответственного отношения к собственным поступкам</w:t>
            </w:r>
          </w:p>
          <w:p w:rsidR="00F736D7" w:rsidRPr="00F736D7" w:rsidRDefault="00F736D7" w:rsidP="00F736D7">
            <w:pPr>
              <w:numPr>
                <w:ilvl w:val="0"/>
                <w:numId w:val="7"/>
              </w:numPr>
              <w:spacing w:after="0" w:line="240" w:lineRule="auto"/>
              <w:ind w:left="101" w:firstLine="11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>Сформированность</w:t>
            </w:r>
            <w:proofErr w:type="spellEnd"/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 xml:space="preserve"> ответственного отношения к учению; уважительного отношения к труду, </w:t>
            </w:r>
          </w:p>
          <w:p w:rsidR="00F736D7" w:rsidRPr="00F736D7" w:rsidRDefault="00F736D7" w:rsidP="00F736D7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 xml:space="preserve">Готовность и способность вести диалог с другими людьми и достигать в нем </w:t>
            </w: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взаимопонимания </w:t>
            </w:r>
          </w:p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736D7" w:rsidRPr="00F736D7" w:rsidTr="001D79D4">
        <w:tc>
          <w:tcPr>
            <w:tcW w:w="2127" w:type="dxa"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Свойства и признаки делимости</w:t>
            </w:r>
          </w:p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69" w:type="dxa"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>-использовать признаки делимости на 2, 5, 3, 9, 10 при выполнении вычислений и решении несложных задач</w:t>
            </w:r>
          </w:p>
        </w:tc>
        <w:tc>
          <w:tcPr>
            <w:tcW w:w="3544" w:type="dxa"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iCs/>
                <w:lang w:eastAsia="ru-RU"/>
              </w:rPr>
              <w:t>-использовать признаки делимости на 2, 4, 8, 5, 3, 6, 9, 10, 11, суммы и произведения чисел при выполнении вычислений и решении задач, обосновывать признаки делимости</w:t>
            </w:r>
          </w:p>
        </w:tc>
        <w:tc>
          <w:tcPr>
            <w:tcW w:w="3544" w:type="dxa"/>
            <w:vMerge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515" w:type="dxa"/>
            <w:vMerge/>
          </w:tcPr>
          <w:p w:rsidR="00F736D7" w:rsidRPr="00F736D7" w:rsidRDefault="00F736D7" w:rsidP="00F736D7">
            <w:pPr>
              <w:numPr>
                <w:ilvl w:val="0"/>
                <w:numId w:val="7"/>
              </w:numPr>
              <w:spacing w:after="0" w:line="240" w:lineRule="auto"/>
              <w:ind w:left="90" w:firstLine="52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736D7" w:rsidRPr="00F736D7" w:rsidTr="001D79D4">
        <w:tc>
          <w:tcPr>
            <w:tcW w:w="2127" w:type="dxa"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Делители и кратные.</w:t>
            </w:r>
          </w:p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69" w:type="dxa"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>Оперировать на базовом уровне понятиями: делители, кратные.</w:t>
            </w:r>
          </w:p>
        </w:tc>
        <w:tc>
          <w:tcPr>
            <w:tcW w:w="3544" w:type="dxa"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iCs/>
              </w:rPr>
              <w:t>находить НОД и НОК чисел и использовать их при решении задач;</w:t>
            </w:r>
          </w:p>
        </w:tc>
        <w:tc>
          <w:tcPr>
            <w:tcW w:w="3544" w:type="dxa"/>
            <w:vMerge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515" w:type="dxa"/>
            <w:vMerge/>
          </w:tcPr>
          <w:p w:rsidR="00F736D7" w:rsidRPr="00F736D7" w:rsidRDefault="00F736D7" w:rsidP="00F736D7">
            <w:pPr>
              <w:numPr>
                <w:ilvl w:val="0"/>
                <w:numId w:val="7"/>
              </w:numPr>
              <w:spacing w:after="0" w:line="240" w:lineRule="auto"/>
              <w:ind w:left="90" w:firstLine="52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736D7" w:rsidRPr="00F736D7" w:rsidTr="001D79D4">
        <w:tc>
          <w:tcPr>
            <w:tcW w:w="2127" w:type="dxa"/>
          </w:tcPr>
          <w:p w:rsidR="00F736D7" w:rsidRPr="00F736D7" w:rsidRDefault="00F736D7" w:rsidP="00F736D7">
            <w:pPr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-57" w:right="175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b/>
                <w:bCs/>
              </w:rPr>
              <w:t>Разложение числа на простые множители</w:t>
            </w:r>
          </w:p>
        </w:tc>
        <w:tc>
          <w:tcPr>
            <w:tcW w:w="3969" w:type="dxa"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>использовать алгоритм разложения числа на простые множители</w:t>
            </w:r>
          </w:p>
        </w:tc>
        <w:tc>
          <w:tcPr>
            <w:tcW w:w="3544" w:type="dxa"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>раскладывать числа на простые множители; использовать признаки делимости.</w:t>
            </w:r>
          </w:p>
        </w:tc>
        <w:tc>
          <w:tcPr>
            <w:tcW w:w="3544" w:type="dxa"/>
            <w:vMerge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515" w:type="dxa"/>
            <w:vMerge/>
          </w:tcPr>
          <w:p w:rsidR="00F736D7" w:rsidRPr="00F736D7" w:rsidRDefault="00F736D7" w:rsidP="00F736D7">
            <w:pPr>
              <w:numPr>
                <w:ilvl w:val="0"/>
                <w:numId w:val="7"/>
              </w:numPr>
              <w:spacing w:after="0" w:line="240" w:lineRule="auto"/>
              <w:ind w:left="90" w:firstLine="52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736D7" w:rsidRPr="00F736D7" w:rsidTr="001D79D4">
        <w:tc>
          <w:tcPr>
            <w:tcW w:w="2127" w:type="dxa"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Обыкновенные дроби.</w:t>
            </w:r>
          </w:p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69" w:type="dxa"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>Оперировать на базовом уровне понятиями: обыкновенная дробь, смешанное число.</w:t>
            </w:r>
          </w:p>
        </w:tc>
        <w:tc>
          <w:tcPr>
            <w:tcW w:w="3544" w:type="dxa"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44" w:type="dxa"/>
            <w:vMerge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515" w:type="dxa"/>
            <w:vMerge/>
          </w:tcPr>
          <w:p w:rsidR="00F736D7" w:rsidRPr="00F736D7" w:rsidRDefault="00F736D7" w:rsidP="00F736D7">
            <w:pPr>
              <w:numPr>
                <w:ilvl w:val="0"/>
                <w:numId w:val="7"/>
              </w:numPr>
              <w:spacing w:after="0" w:line="240" w:lineRule="auto"/>
              <w:ind w:left="90" w:firstLine="52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736D7" w:rsidRPr="00F736D7" w:rsidTr="001D79D4">
        <w:tc>
          <w:tcPr>
            <w:tcW w:w="2127" w:type="dxa"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Задачи на части, доли, проценты.</w:t>
            </w:r>
          </w:p>
        </w:tc>
        <w:tc>
          <w:tcPr>
            <w:tcW w:w="3969" w:type="dxa"/>
          </w:tcPr>
          <w:p w:rsidR="00F736D7" w:rsidRPr="00F736D7" w:rsidRDefault="00F736D7" w:rsidP="00F736D7">
            <w:pPr>
              <w:numPr>
                <w:ilvl w:val="0"/>
                <w:numId w:val="3"/>
              </w:numPr>
              <w:spacing w:after="0" w:line="240" w:lineRule="auto"/>
              <w:ind w:left="0" w:hanging="284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>•</w:t>
            </w:r>
            <w:r w:rsidRPr="00F736D7">
              <w:rPr>
                <w:rFonts w:ascii="Times New Roman" w:eastAsia="Times New Roman" w:hAnsi="Times New Roman" w:cs="Times New Roman"/>
              </w:rPr>
              <w:t xml:space="preserve"> решать задачи на нахождение части числа и числа по его части;</w:t>
            </w:r>
          </w:p>
          <w:p w:rsidR="00F736D7" w:rsidRPr="00F736D7" w:rsidRDefault="00F736D7" w:rsidP="00F736D7">
            <w:pPr>
              <w:numPr>
                <w:ilvl w:val="0"/>
                <w:numId w:val="3"/>
              </w:numPr>
              <w:spacing w:after="0" w:line="240" w:lineRule="auto"/>
              <w:ind w:left="0" w:hanging="284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736D7">
              <w:rPr>
                <w:rFonts w:ascii="Times New Roman" w:eastAsia="Times New Roman" w:hAnsi="Times New Roman" w:cs="Times New Roman"/>
              </w:rPr>
              <w:t>находить процентное отношение двух чисел, находить процентное снижение или процентное повышение величины;</w:t>
            </w:r>
          </w:p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  <w:tc>
          <w:tcPr>
            <w:tcW w:w="3544" w:type="dxa"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>выделять эти величины и отношения между ними, применять их при решении задач, конструировать собственные задачи указанных типов;</w:t>
            </w:r>
          </w:p>
        </w:tc>
        <w:tc>
          <w:tcPr>
            <w:tcW w:w="3544" w:type="dxa"/>
            <w:vMerge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515" w:type="dxa"/>
            <w:vMerge/>
          </w:tcPr>
          <w:p w:rsidR="00F736D7" w:rsidRPr="00F736D7" w:rsidRDefault="00F736D7" w:rsidP="00F736D7">
            <w:pPr>
              <w:numPr>
                <w:ilvl w:val="0"/>
                <w:numId w:val="7"/>
              </w:numPr>
              <w:spacing w:after="0" w:line="240" w:lineRule="auto"/>
              <w:ind w:left="90" w:firstLine="52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736D7" w:rsidRPr="00F736D7" w:rsidTr="001D79D4">
        <w:tc>
          <w:tcPr>
            <w:tcW w:w="2127" w:type="dxa"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b/>
                <w:bCs/>
              </w:rPr>
              <w:t>Задачи на движение, работу и покупки.</w:t>
            </w:r>
          </w:p>
        </w:tc>
        <w:tc>
          <w:tcPr>
            <w:tcW w:w="3969" w:type="dxa"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>•</w:t>
            </w: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ab/>
              <w:t>решать задачи на работу, на покупки, на движение, связывающих три величины, выделять эти величины и отношения между ними;</w:t>
            </w:r>
          </w:p>
        </w:tc>
        <w:tc>
          <w:tcPr>
            <w:tcW w:w="3544" w:type="dxa"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>•</w:t>
            </w: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ab/>
              <w:t xml:space="preserve">осознавать и объяснять идентичность задач разных типов, связывающих три величины (на работу, на покупки); выделять эти величины и отношения между ними, применять их при решении задач, конструировать собственные задачи указанных </w:t>
            </w: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типов;</w:t>
            </w:r>
          </w:p>
        </w:tc>
        <w:tc>
          <w:tcPr>
            <w:tcW w:w="3544" w:type="dxa"/>
            <w:vMerge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515" w:type="dxa"/>
            <w:vMerge/>
          </w:tcPr>
          <w:p w:rsidR="00F736D7" w:rsidRPr="00F736D7" w:rsidRDefault="00F736D7" w:rsidP="00F736D7">
            <w:pPr>
              <w:numPr>
                <w:ilvl w:val="0"/>
                <w:numId w:val="7"/>
              </w:numPr>
              <w:spacing w:after="0" w:line="240" w:lineRule="auto"/>
              <w:ind w:left="90" w:firstLine="52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736D7" w:rsidRPr="00F736D7" w:rsidTr="001D79D4">
        <w:tc>
          <w:tcPr>
            <w:tcW w:w="2127" w:type="dxa"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36D7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Решение текстовых задач.</w:t>
            </w:r>
          </w:p>
        </w:tc>
        <w:tc>
          <w:tcPr>
            <w:tcW w:w="3969" w:type="dxa"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>строить модель условия задачи (в виде таблицы, схемы, рисунка), в которой даны значения двух из трех взаимосвязанных величин, с целью поиска решения задачи;</w:t>
            </w:r>
          </w:p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>•</w:t>
            </w: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ab/>
              <w:t>осуществлять способ поиска решения задачи, в котором рассуждение строится от условия к требованию или от требования к условию;</w:t>
            </w:r>
          </w:p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>•интерпретировать вычислительные результаты в задаче, исследовать полученное решение задачи;</w:t>
            </w:r>
          </w:p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>•</w:t>
            </w: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ab/>
              <w:t>решение сюжетных задач разных типов на все арифметические действия;</w:t>
            </w:r>
          </w:p>
        </w:tc>
        <w:tc>
          <w:tcPr>
            <w:tcW w:w="3544" w:type="dxa"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>•</w:t>
            </w: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ab/>
              <w:t>решать простые и сложные задачи разных типов, а также задачи повышенной трудности;</w:t>
            </w:r>
          </w:p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>•</w:t>
            </w: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ab/>
              <w:t>использовать разные краткие записи как модели текстов сложных задач для построения поисковой схемы и решения задач;</w:t>
            </w:r>
          </w:p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>•</w:t>
            </w: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ab/>
              <w:t>интерпретировать вычислительные результаты в задаче, исследовать полученное решение задачи;</w:t>
            </w:r>
          </w:p>
        </w:tc>
        <w:tc>
          <w:tcPr>
            <w:tcW w:w="3544" w:type="dxa"/>
            <w:vMerge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515" w:type="dxa"/>
            <w:vMerge/>
          </w:tcPr>
          <w:p w:rsidR="00F736D7" w:rsidRPr="00F736D7" w:rsidRDefault="00F736D7" w:rsidP="00F736D7">
            <w:pPr>
              <w:numPr>
                <w:ilvl w:val="0"/>
                <w:numId w:val="7"/>
              </w:numPr>
              <w:spacing w:after="0" w:line="240" w:lineRule="auto"/>
              <w:ind w:left="90" w:firstLine="52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736D7" w:rsidRPr="00F736D7" w:rsidTr="001D79D4">
        <w:tc>
          <w:tcPr>
            <w:tcW w:w="2127" w:type="dxa"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Отношение двух чисел.</w:t>
            </w:r>
          </w:p>
        </w:tc>
        <w:tc>
          <w:tcPr>
            <w:tcW w:w="3969" w:type="dxa"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</w:rPr>
              <w:t>использовать понятия и умения, связанные с пропорциональностью величин, процентами, в ходе решения математических задач и задач из смежных предметов, выполнять несложные практические расчёты;</w:t>
            </w:r>
          </w:p>
        </w:tc>
        <w:tc>
          <w:tcPr>
            <w:tcW w:w="3544" w:type="dxa"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44" w:type="dxa"/>
            <w:vMerge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515" w:type="dxa"/>
            <w:vMerge/>
          </w:tcPr>
          <w:p w:rsidR="00F736D7" w:rsidRPr="00F736D7" w:rsidRDefault="00F736D7" w:rsidP="00F736D7">
            <w:pPr>
              <w:numPr>
                <w:ilvl w:val="0"/>
                <w:numId w:val="7"/>
              </w:numPr>
              <w:spacing w:after="0" w:line="240" w:lineRule="auto"/>
              <w:ind w:left="90" w:firstLine="52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736D7" w:rsidRPr="00F736D7" w:rsidTr="001D79D4">
        <w:tc>
          <w:tcPr>
            <w:tcW w:w="2127" w:type="dxa"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Наглядная геометрия.</w:t>
            </w:r>
          </w:p>
        </w:tc>
        <w:tc>
          <w:tcPr>
            <w:tcW w:w="3969" w:type="dxa"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>•</w:t>
            </w: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ab/>
              <w:t>оперировать на базовом уровне понятиями: прямоугольный параллелепипед, куб, шар, сфера, цилиндр, конус, призма; изображать данные фигуры от руки и с помощью циркуля и линейки;</w:t>
            </w:r>
          </w:p>
        </w:tc>
        <w:tc>
          <w:tcPr>
            <w:tcW w:w="3544" w:type="dxa"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>•</w:t>
            </w: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ab/>
              <w:t>извлекать, интерпретировать и преобразовывать информацию о геометрических фигурах, представленную на чертежах;</w:t>
            </w:r>
          </w:p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>•</w:t>
            </w: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ab/>
              <w:t>изображать изучаемые фигуры от руки и с помощью компьютерных инструментов;</w:t>
            </w:r>
          </w:p>
        </w:tc>
        <w:tc>
          <w:tcPr>
            <w:tcW w:w="3544" w:type="dxa"/>
            <w:vMerge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515" w:type="dxa"/>
            <w:vMerge/>
          </w:tcPr>
          <w:p w:rsidR="00F736D7" w:rsidRPr="00F736D7" w:rsidRDefault="00F736D7" w:rsidP="00F736D7">
            <w:pPr>
              <w:numPr>
                <w:ilvl w:val="0"/>
                <w:numId w:val="7"/>
              </w:numPr>
              <w:spacing w:after="0" w:line="240" w:lineRule="auto"/>
              <w:ind w:left="90" w:firstLine="52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736D7" w:rsidRPr="00F736D7" w:rsidTr="001D79D4">
        <w:tc>
          <w:tcPr>
            <w:tcW w:w="2127" w:type="dxa"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Положительные и отрицательные числа</w:t>
            </w:r>
            <w:r w:rsidRPr="00F736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969" w:type="dxa"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>Оперировать на базовом уровне понятием:  целое число.</w:t>
            </w:r>
          </w:p>
        </w:tc>
        <w:tc>
          <w:tcPr>
            <w:tcW w:w="3544" w:type="dxa"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>•</w:t>
            </w: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ab/>
              <w:t>оперировать понятием модуль числа, геометрическая интерпретация модуля числа;</w:t>
            </w:r>
          </w:p>
        </w:tc>
        <w:tc>
          <w:tcPr>
            <w:tcW w:w="3544" w:type="dxa"/>
            <w:vMerge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515" w:type="dxa"/>
            <w:vMerge/>
          </w:tcPr>
          <w:p w:rsidR="00F736D7" w:rsidRPr="00F736D7" w:rsidRDefault="00F736D7" w:rsidP="00F736D7">
            <w:pPr>
              <w:numPr>
                <w:ilvl w:val="0"/>
                <w:numId w:val="7"/>
              </w:numPr>
              <w:spacing w:after="0" w:line="240" w:lineRule="auto"/>
              <w:ind w:left="90" w:firstLine="52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736D7" w:rsidRPr="00F736D7" w:rsidTr="001D79D4">
        <w:tc>
          <w:tcPr>
            <w:tcW w:w="2127" w:type="dxa"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Понятие о рациональном числе</w:t>
            </w:r>
            <w:r w:rsidRPr="00F736D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.</w:t>
            </w:r>
          </w:p>
        </w:tc>
        <w:tc>
          <w:tcPr>
            <w:tcW w:w="3969" w:type="dxa"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>•</w:t>
            </w: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ab/>
              <w:t>оперировать на базовом уровне понятиями: рациональное число;</w:t>
            </w:r>
          </w:p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>•</w:t>
            </w: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ab/>
              <w:t xml:space="preserve">использовать свойства чисел и правила действий с рациональными </w:t>
            </w: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числами при выполнении вычислений; </w:t>
            </w:r>
          </w:p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>•</w:t>
            </w: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ab/>
              <w:t>выполнять округление рациональных чисел в соответствии  с правилами;</w:t>
            </w:r>
          </w:p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>•</w:t>
            </w: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ab/>
              <w:t>сравнивать рациональные числа;</w:t>
            </w:r>
          </w:p>
        </w:tc>
        <w:tc>
          <w:tcPr>
            <w:tcW w:w="3544" w:type="dxa"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•</w:t>
            </w: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ab/>
              <w:t xml:space="preserve">оперировать понятиями: рациональное число, множество рациональных чисел, геометрическая интерпретация </w:t>
            </w: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целых, рациональных чисел;</w:t>
            </w:r>
          </w:p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>•</w:t>
            </w: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ab/>
              <w:t>выполнять вычисления, в том числе с использованием приёмов рациональных вычислений;</w:t>
            </w:r>
          </w:p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>•</w:t>
            </w: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ab/>
              <w:t>выполнять округление рациональных чисел с заданной точностью;</w:t>
            </w:r>
          </w:p>
        </w:tc>
        <w:tc>
          <w:tcPr>
            <w:tcW w:w="3544" w:type="dxa"/>
            <w:vMerge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515" w:type="dxa"/>
            <w:vMerge/>
          </w:tcPr>
          <w:p w:rsidR="00F736D7" w:rsidRPr="00F736D7" w:rsidRDefault="00F736D7" w:rsidP="00F736D7">
            <w:pPr>
              <w:numPr>
                <w:ilvl w:val="0"/>
                <w:numId w:val="7"/>
              </w:numPr>
              <w:spacing w:after="0" w:line="240" w:lineRule="auto"/>
              <w:ind w:left="90" w:firstLine="52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736D7" w:rsidRPr="00F736D7" w:rsidTr="001D79D4">
        <w:tc>
          <w:tcPr>
            <w:tcW w:w="2127" w:type="dxa"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Уравнения.</w:t>
            </w:r>
          </w:p>
        </w:tc>
        <w:tc>
          <w:tcPr>
            <w:tcW w:w="3969" w:type="dxa"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 xml:space="preserve">• решать  основные  виды  рациональных  уравнений  с  одной  переменной, </w:t>
            </w:r>
          </w:p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 xml:space="preserve">• понимать    уравнение   как   важнейшую     математическую     модель    </w:t>
            </w:r>
            <w:proofErr w:type="gramStart"/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proofErr w:type="gramEnd"/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 xml:space="preserve">описания  и  изучения  разнообразных  реальных  ситуаций,  решать  текстовые  </w:t>
            </w:r>
          </w:p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>задачи алгебраическим методом;</w:t>
            </w:r>
          </w:p>
        </w:tc>
        <w:tc>
          <w:tcPr>
            <w:tcW w:w="3544" w:type="dxa"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>Оперировать понятиями: равенство, числовое равенство, уравнение, корень уравнения, решение уравнения.</w:t>
            </w:r>
          </w:p>
        </w:tc>
        <w:tc>
          <w:tcPr>
            <w:tcW w:w="3544" w:type="dxa"/>
            <w:vMerge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515" w:type="dxa"/>
            <w:vMerge/>
          </w:tcPr>
          <w:p w:rsidR="00F736D7" w:rsidRPr="00F736D7" w:rsidRDefault="00F736D7" w:rsidP="00F736D7">
            <w:pPr>
              <w:numPr>
                <w:ilvl w:val="0"/>
                <w:numId w:val="7"/>
              </w:numPr>
              <w:spacing w:after="0" w:line="240" w:lineRule="auto"/>
              <w:ind w:left="90" w:firstLine="52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736D7" w:rsidRPr="00F736D7" w:rsidTr="001D79D4">
        <w:tc>
          <w:tcPr>
            <w:tcW w:w="2127" w:type="dxa"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Диаграммы.</w:t>
            </w:r>
          </w:p>
        </w:tc>
        <w:tc>
          <w:tcPr>
            <w:tcW w:w="3969" w:type="dxa"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>•</w:t>
            </w: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ab/>
              <w:t>представлять данные в виде таблиц, диаграмм;</w:t>
            </w:r>
          </w:p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>•</w:t>
            </w: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ab/>
              <w:t>читать информацию, представленную в виде  таблицы, диаграммы;</w:t>
            </w:r>
          </w:p>
        </w:tc>
        <w:tc>
          <w:tcPr>
            <w:tcW w:w="3544" w:type="dxa"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>•</w:t>
            </w: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ab/>
              <w:t>оперировать понятиями: столбчатые диаграммы, таблицы данных;</w:t>
            </w:r>
          </w:p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>•</w:t>
            </w: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ab/>
              <w:t>извлекать информацию, представленную в  таблицах, на диаграммах;</w:t>
            </w:r>
          </w:p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>•</w:t>
            </w: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ab/>
              <w:t>составлять таблицы, строить диаграммы на основе данных;</w:t>
            </w:r>
          </w:p>
        </w:tc>
        <w:tc>
          <w:tcPr>
            <w:tcW w:w="3544" w:type="dxa"/>
            <w:vMerge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515" w:type="dxa"/>
            <w:vMerge/>
          </w:tcPr>
          <w:p w:rsidR="00F736D7" w:rsidRPr="00F736D7" w:rsidRDefault="00F736D7" w:rsidP="00F736D7">
            <w:pPr>
              <w:numPr>
                <w:ilvl w:val="0"/>
                <w:numId w:val="7"/>
              </w:numPr>
              <w:spacing w:after="0" w:line="240" w:lineRule="auto"/>
              <w:ind w:left="90" w:firstLine="52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736D7" w:rsidRPr="00F736D7" w:rsidTr="001D79D4">
        <w:tc>
          <w:tcPr>
            <w:tcW w:w="2127" w:type="dxa"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Координаты на плоскости.</w:t>
            </w:r>
          </w:p>
        </w:tc>
        <w:tc>
          <w:tcPr>
            <w:tcW w:w="3969" w:type="dxa"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>•</w:t>
            </w: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ab/>
              <w:t>определять положения точки по её координатам, координаты точки по её положению на плоскости;</w:t>
            </w:r>
          </w:p>
        </w:tc>
        <w:tc>
          <w:tcPr>
            <w:tcW w:w="3544" w:type="dxa"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 xml:space="preserve">определять координаты точки фигуры на координатной плоскости; </w:t>
            </w:r>
          </w:p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>выполнять построение различных фигур на координатной плоскости</w:t>
            </w:r>
          </w:p>
        </w:tc>
        <w:tc>
          <w:tcPr>
            <w:tcW w:w="3544" w:type="dxa"/>
            <w:vMerge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515" w:type="dxa"/>
            <w:vMerge/>
          </w:tcPr>
          <w:p w:rsidR="00F736D7" w:rsidRPr="00F736D7" w:rsidRDefault="00F736D7" w:rsidP="00F736D7">
            <w:pPr>
              <w:numPr>
                <w:ilvl w:val="0"/>
                <w:numId w:val="7"/>
              </w:numPr>
              <w:spacing w:after="0" w:line="240" w:lineRule="auto"/>
              <w:ind w:left="90" w:firstLine="52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736D7" w:rsidRPr="00F736D7" w:rsidTr="001D79D4">
        <w:tc>
          <w:tcPr>
            <w:tcW w:w="2127" w:type="dxa"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Элементы теории множеств и математической логики.</w:t>
            </w:r>
          </w:p>
        </w:tc>
        <w:tc>
          <w:tcPr>
            <w:tcW w:w="3969" w:type="dxa"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>•</w:t>
            </w: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ab/>
              <w:t>оперировать на базовом уровне понятиями: множество, элемент множества, подмножество, принадлежность;</w:t>
            </w:r>
          </w:p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>•</w:t>
            </w: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ab/>
              <w:t>задавать множества перечислением их элементов;</w:t>
            </w:r>
          </w:p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находить пересечение, объединение, подмножество в простейших ситуациях;</w:t>
            </w:r>
          </w:p>
        </w:tc>
        <w:tc>
          <w:tcPr>
            <w:tcW w:w="3544" w:type="dxa"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•</w:t>
            </w: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ab/>
              <w:t>оперировать понятиями: множество, характеристики множества, элемент множества, пустое, конечное и бесконечное множество, подмножество, принадлежность;</w:t>
            </w:r>
            <w:proofErr w:type="gramEnd"/>
          </w:p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•</w:t>
            </w: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ab/>
              <w:t>определять принадлежность элемента множеству, объединению и пересечению множеств; задавать множество с помощью перечисления элементов, словесного описания;</w:t>
            </w:r>
          </w:p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44" w:type="dxa"/>
            <w:vMerge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515" w:type="dxa"/>
            <w:vMerge/>
          </w:tcPr>
          <w:p w:rsidR="00F736D7" w:rsidRPr="00F736D7" w:rsidRDefault="00F736D7" w:rsidP="00F736D7">
            <w:pPr>
              <w:numPr>
                <w:ilvl w:val="0"/>
                <w:numId w:val="7"/>
              </w:numPr>
              <w:spacing w:after="0" w:line="240" w:lineRule="auto"/>
              <w:ind w:left="90" w:firstLine="52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736D7" w:rsidRPr="00F736D7" w:rsidTr="001D79D4">
        <w:tc>
          <w:tcPr>
            <w:tcW w:w="2127" w:type="dxa"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Логические задачи.</w:t>
            </w:r>
          </w:p>
        </w:tc>
        <w:tc>
          <w:tcPr>
            <w:tcW w:w="3969" w:type="dxa"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>•</w:t>
            </w: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ab/>
              <w:t>решать несложные логические задачи методом рассуждений;</w:t>
            </w:r>
          </w:p>
        </w:tc>
        <w:tc>
          <w:tcPr>
            <w:tcW w:w="3544" w:type="dxa"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44" w:type="dxa"/>
            <w:vMerge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515" w:type="dxa"/>
            <w:vMerge/>
          </w:tcPr>
          <w:p w:rsidR="00F736D7" w:rsidRPr="00F736D7" w:rsidRDefault="00F736D7" w:rsidP="00F736D7">
            <w:pPr>
              <w:numPr>
                <w:ilvl w:val="0"/>
                <w:numId w:val="7"/>
              </w:numPr>
              <w:spacing w:after="0" w:line="240" w:lineRule="auto"/>
              <w:ind w:left="90" w:firstLine="52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736D7" w:rsidRPr="00F736D7" w:rsidTr="009C7668">
        <w:trPr>
          <w:trHeight w:val="3079"/>
        </w:trPr>
        <w:tc>
          <w:tcPr>
            <w:tcW w:w="2127" w:type="dxa"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История математики</w:t>
            </w:r>
          </w:p>
        </w:tc>
        <w:tc>
          <w:tcPr>
            <w:tcW w:w="3969" w:type="dxa"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>описывать отдельные выдающиеся результаты, полученные в ходе развития математики как науки;</w:t>
            </w:r>
          </w:p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>-знать примеры математических открытий и их авторов, в связи с отечественной и всемирной историей</w:t>
            </w:r>
          </w:p>
        </w:tc>
        <w:tc>
          <w:tcPr>
            <w:tcW w:w="3544" w:type="dxa"/>
          </w:tcPr>
          <w:p w:rsidR="00F736D7" w:rsidRPr="00F736D7" w:rsidRDefault="00F736D7" w:rsidP="00F736D7">
            <w:pPr>
              <w:numPr>
                <w:ilvl w:val="0"/>
                <w:numId w:val="4"/>
              </w:numPr>
              <w:spacing w:after="0" w:line="240" w:lineRule="auto"/>
              <w:ind w:left="0" w:hanging="284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736D7">
              <w:rPr>
                <w:rFonts w:ascii="Times New Roman" w:eastAsia="Times New Roman" w:hAnsi="Times New Roman" w:cs="Times New Roman"/>
              </w:rPr>
              <w:t>характеризовать вклад выдающихся математиков в развитие математики и иных научных областей</w:t>
            </w:r>
          </w:p>
        </w:tc>
        <w:tc>
          <w:tcPr>
            <w:tcW w:w="3544" w:type="dxa"/>
            <w:vMerge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5" w:type="dxa"/>
            <w:vMerge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F736D7" w:rsidRPr="00F736D7" w:rsidRDefault="00F736D7" w:rsidP="00F736D7">
      <w:pPr>
        <w:spacing w:after="0" w:line="240" w:lineRule="auto"/>
        <w:ind w:right="-57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F736D7" w:rsidRPr="00F736D7" w:rsidRDefault="00F736D7" w:rsidP="00F736D7">
      <w:pPr>
        <w:spacing w:after="0" w:line="240" w:lineRule="auto"/>
        <w:ind w:right="-57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F736D7" w:rsidRPr="00AE221F" w:rsidRDefault="00F736D7" w:rsidP="00F736D7">
      <w:pPr>
        <w:spacing w:after="0" w:line="240" w:lineRule="auto"/>
        <w:ind w:right="-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22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учебного предмета математики 6 класса</w:t>
      </w:r>
    </w:p>
    <w:p w:rsidR="00F736D7" w:rsidRPr="00AE221F" w:rsidRDefault="00F736D7" w:rsidP="00F736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5735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686"/>
        <w:gridCol w:w="12049"/>
      </w:tblGrid>
      <w:tr w:rsidR="00303033" w:rsidRPr="00F736D7" w:rsidTr="00303033">
        <w:tc>
          <w:tcPr>
            <w:tcW w:w="3686" w:type="dxa"/>
          </w:tcPr>
          <w:p w:rsidR="00303033" w:rsidRPr="00F736D7" w:rsidRDefault="00303033" w:rsidP="00F73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Название раздела </w:t>
            </w:r>
          </w:p>
        </w:tc>
        <w:tc>
          <w:tcPr>
            <w:tcW w:w="12049" w:type="dxa"/>
          </w:tcPr>
          <w:p w:rsidR="00303033" w:rsidRPr="00F736D7" w:rsidRDefault="00303033" w:rsidP="00F73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b/>
                <w:lang w:eastAsia="ru-RU"/>
              </w:rPr>
              <w:t>Краткое содержание</w:t>
            </w:r>
          </w:p>
        </w:tc>
      </w:tr>
      <w:tr w:rsidR="00303033" w:rsidRPr="00F736D7" w:rsidTr="00303033">
        <w:tc>
          <w:tcPr>
            <w:tcW w:w="3686" w:type="dxa"/>
          </w:tcPr>
          <w:p w:rsidR="00303033" w:rsidRPr="00F736D7" w:rsidRDefault="00303033" w:rsidP="00F73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b/>
                <w:lang w:eastAsia="ru-RU"/>
              </w:rPr>
              <w:t>Повторение курса 5 класса</w:t>
            </w:r>
          </w:p>
        </w:tc>
        <w:tc>
          <w:tcPr>
            <w:tcW w:w="12049" w:type="dxa"/>
          </w:tcPr>
          <w:p w:rsidR="00303033" w:rsidRPr="00F736D7" w:rsidRDefault="00303033" w:rsidP="00F73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42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 xml:space="preserve"> Сложение и вычитание дробей с одинаковыми знаменателями. Сложение и вычитание десятичных дробей. Умножение и деление десятичных дробей.</w:t>
            </w:r>
          </w:p>
        </w:tc>
      </w:tr>
      <w:tr w:rsidR="00303033" w:rsidRPr="00F736D7" w:rsidTr="00303033">
        <w:tc>
          <w:tcPr>
            <w:tcW w:w="3686" w:type="dxa"/>
          </w:tcPr>
          <w:p w:rsidR="00303033" w:rsidRPr="00F736D7" w:rsidRDefault="00303033" w:rsidP="009C7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Свойства и признаки делимости.</w:t>
            </w:r>
          </w:p>
          <w:p w:rsidR="00303033" w:rsidRPr="00F736D7" w:rsidRDefault="00303033" w:rsidP="009C7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right="17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303033" w:rsidRPr="00F736D7" w:rsidRDefault="00303033" w:rsidP="009C7668">
            <w:pPr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right="175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b/>
                <w:bCs/>
              </w:rPr>
              <w:t>Делители и кратные.</w:t>
            </w:r>
          </w:p>
          <w:p w:rsidR="00303033" w:rsidRPr="00F736D7" w:rsidRDefault="00303033" w:rsidP="009C7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right="17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303033" w:rsidRPr="00F736D7" w:rsidRDefault="00303033" w:rsidP="009C7668">
            <w:pPr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175" w:right="175"/>
              <w:contextualSpacing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9C7668" w:rsidRDefault="009C7668" w:rsidP="009C7668">
            <w:pPr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175" w:right="175"/>
              <w:contextualSpacing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303033" w:rsidRPr="00F736D7" w:rsidRDefault="00303033" w:rsidP="009C7668">
            <w:pPr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right="175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b/>
                <w:bCs/>
              </w:rPr>
              <w:t xml:space="preserve">Разложение числа на простые </w:t>
            </w:r>
            <w:r w:rsidRPr="00F736D7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множители</w:t>
            </w:r>
          </w:p>
          <w:p w:rsidR="00303033" w:rsidRPr="00F736D7" w:rsidRDefault="00303033" w:rsidP="00F73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right="17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49" w:type="dxa"/>
          </w:tcPr>
          <w:p w:rsidR="00303033" w:rsidRPr="00F736D7" w:rsidRDefault="00303033" w:rsidP="00F736D7">
            <w:pPr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-57" w:right="175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 xml:space="preserve">Свойства делимости суммы (разности) на число.  </w:t>
            </w:r>
            <w:r w:rsidRPr="00F736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Признаки делимости на 2, 3, 5,9, 10. </w:t>
            </w:r>
            <w:r w:rsidRPr="00F736D7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 xml:space="preserve">Признаки делимости на 4,6, 8, 11 и на 15. Доказательство признаков делимости. </w:t>
            </w:r>
            <w:r w:rsidRPr="00F736D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Решение практических задач с применением признаков делимости. </w:t>
            </w:r>
          </w:p>
          <w:p w:rsidR="00303033" w:rsidRPr="00F736D7" w:rsidRDefault="00303033" w:rsidP="00F736D7">
            <w:pPr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-57" w:right="175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303033" w:rsidRPr="00F736D7" w:rsidRDefault="00303033" w:rsidP="00F736D7">
            <w:pPr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-57" w:right="175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Делитель и его свойства. Общий делитель двух и более чисел. Наибольший общий делитель. Взаимно простые числа. Нахождение наибольшего общего делителя. Кратное и его свойства. Общее кратное двух и более чисел. Наименьшее общее кратное. Способы нахождения наименьшего общего кратного.</w:t>
            </w:r>
          </w:p>
          <w:p w:rsidR="00303033" w:rsidRPr="00F736D7" w:rsidRDefault="00303033" w:rsidP="00F736D7">
            <w:pPr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-57" w:right="175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303033" w:rsidRPr="00F736D7" w:rsidRDefault="00303033" w:rsidP="00F736D7">
            <w:pPr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-57" w:right="175"/>
              <w:contextualSpacing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Простые и составные числа. </w:t>
            </w:r>
            <w:r w:rsidRPr="00F736D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Решето Эратосфена. Разложения натурального числа на множители</w:t>
            </w:r>
            <w:r w:rsidRPr="00F736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Разложение натурального </w:t>
            </w:r>
            <w:r w:rsidRPr="00F736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числа на простые множители.</w:t>
            </w:r>
            <w:r w:rsidRPr="00F736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F736D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Количество делителей числа. Алгоритм разложения числа на простые множители. Основная теорема арифметики.</w:t>
            </w:r>
          </w:p>
          <w:p w:rsidR="00303033" w:rsidRPr="00F736D7" w:rsidRDefault="00303033" w:rsidP="00F736D7">
            <w:pPr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-57" w:right="175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9C7668" w:rsidRPr="00F736D7" w:rsidTr="009C7668">
        <w:trPr>
          <w:trHeight w:val="1229"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C7668" w:rsidRPr="00F736D7" w:rsidRDefault="009C7668" w:rsidP="009C7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 xml:space="preserve"> Обыкновенные дроби.</w:t>
            </w:r>
          </w:p>
          <w:p w:rsidR="009C7668" w:rsidRPr="00F736D7" w:rsidRDefault="009C7668" w:rsidP="00F73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right="17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</w:t>
            </w:r>
          </w:p>
          <w:p w:rsidR="009C7668" w:rsidRPr="00F736D7" w:rsidRDefault="009C7668" w:rsidP="00F73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right="175"/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  <w:p w:rsidR="009C7668" w:rsidRPr="00F736D7" w:rsidRDefault="009C7668" w:rsidP="00F73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right="175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9C7668" w:rsidRPr="00F736D7" w:rsidRDefault="009C7668" w:rsidP="00F73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right="175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2049" w:type="dxa"/>
            <w:tcBorders>
              <w:top w:val="single" w:sz="4" w:space="0" w:color="auto"/>
              <w:bottom w:val="single" w:sz="4" w:space="0" w:color="auto"/>
            </w:tcBorders>
          </w:tcPr>
          <w:p w:rsidR="009C7668" w:rsidRPr="00F736D7" w:rsidRDefault="009C7668" w:rsidP="00F736D7">
            <w:pPr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-57" w:right="17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Основное свойство дроби. Сокращение дробей. </w:t>
            </w:r>
            <w:r w:rsidRPr="00F736D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Сравнение обыкновенных дробей</w:t>
            </w:r>
            <w:r w:rsidRPr="00F736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Сложение и вычитание обыкновенных  дробей. </w:t>
            </w:r>
            <w:r w:rsidRPr="00F736D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Сложение и вычитание смешанных чисел.</w:t>
            </w:r>
          </w:p>
          <w:p w:rsidR="009C7668" w:rsidRPr="00F736D7" w:rsidRDefault="009C7668" w:rsidP="00F736D7">
            <w:pPr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-57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Умножение и деление обыкновенных дробей.</w:t>
            </w:r>
            <w:r w:rsidRPr="00F736D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Умножение смешанных чисел. Взаимно обратные числа. Арифметические действия со смешанными дробями. Дробные выражения. Арифметические действия с дробными числами. Способы рационализации вычислений и их применение при выполнении действий.</w:t>
            </w:r>
          </w:p>
        </w:tc>
      </w:tr>
      <w:tr w:rsidR="009C7668" w:rsidRPr="00F736D7" w:rsidTr="009C7668">
        <w:trPr>
          <w:trHeight w:val="1254"/>
        </w:trPr>
        <w:tc>
          <w:tcPr>
            <w:tcW w:w="3686" w:type="dxa"/>
            <w:tcBorders>
              <w:top w:val="single" w:sz="4" w:space="0" w:color="auto"/>
            </w:tcBorders>
          </w:tcPr>
          <w:p w:rsidR="009C7668" w:rsidRPr="00F736D7" w:rsidRDefault="009C7668" w:rsidP="009C7668">
            <w:pPr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b/>
                <w:bCs/>
              </w:rPr>
              <w:t>Задачи на части, доли, проценты.</w:t>
            </w:r>
          </w:p>
          <w:p w:rsidR="009C7668" w:rsidRPr="00F736D7" w:rsidRDefault="009C7668" w:rsidP="00F73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right="175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9C7668" w:rsidRPr="00F736D7" w:rsidRDefault="009C7668" w:rsidP="009C7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b/>
                <w:bCs/>
              </w:rPr>
              <w:t>Задачи на движение, работу и покупки.</w:t>
            </w:r>
          </w:p>
        </w:tc>
        <w:tc>
          <w:tcPr>
            <w:tcW w:w="12049" w:type="dxa"/>
            <w:tcBorders>
              <w:top w:val="single" w:sz="4" w:space="0" w:color="auto"/>
            </w:tcBorders>
          </w:tcPr>
          <w:p w:rsidR="009C7668" w:rsidRPr="00F736D7" w:rsidRDefault="009C7668" w:rsidP="009C7668">
            <w:pPr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Решение задач на нахождение части числа. Решение задач на нахождение числа по его части. </w:t>
            </w:r>
            <w:r w:rsidRPr="00F736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Нахождение процента от величины, величины по ее проценту.</w:t>
            </w:r>
          </w:p>
          <w:p w:rsidR="009C7668" w:rsidRPr="00F736D7" w:rsidRDefault="009C7668" w:rsidP="00F736D7">
            <w:pPr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-57" w:right="17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C7668" w:rsidRPr="00F736D7" w:rsidRDefault="009C7668" w:rsidP="00F736D7">
            <w:pPr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-57" w:right="17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Применение дробей при решении задач. Решение задач на совместную работу</w:t>
            </w:r>
            <w:r w:rsidRPr="00F736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  <w:p w:rsidR="009C7668" w:rsidRPr="00F736D7" w:rsidRDefault="009C7668" w:rsidP="00F736D7">
            <w:pPr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-57" w:right="17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03033" w:rsidRPr="00F736D7" w:rsidTr="00303033">
        <w:tc>
          <w:tcPr>
            <w:tcW w:w="3686" w:type="dxa"/>
            <w:tcBorders>
              <w:top w:val="single" w:sz="4" w:space="0" w:color="auto"/>
            </w:tcBorders>
          </w:tcPr>
          <w:p w:rsidR="00303033" w:rsidRPr="00F736D7" w:rsidRDefault="00303033" w:rsidP="009C7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Отношение двух чисел.</w:t>
            </w:r>
          </w:p>
          <w:p w:rsidR="00303033" w:rsidRPr="00F736D7" w:rsidRDefault="00303033" w:rsidP="00F73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right="17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303033" w:rsidRPr="00F736D7" w:rsidRDefault="00303033" w:rsidP="00F73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right="17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303033" w:rsidRPr="00F736D7" w:rsidRDefault="00303033" w:rsidP="00303033">
            <w:pPr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Решение текстовых задач.</w:t>
            </w:r>
          </w:p>
          <w:p w:rsidR="00303033" w:rsidRPr="00F736D7" w:rsidRDefault="00303033" w:rsidP="00F736D7">
            <w:pPr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175" w:right="17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303033" w:rsidRPr="00F736D7" w:rsidRDefault="00303033" w:rsidP="00F736D7">
            <w:pPr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175" w:right="17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303033" w:rsidRPr="00F736D7" w:rsidRDefault="00303033" w:rsidP="009C7668">
            <w:pPr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Наглядная геометрия.</w:t>
            </w:r>
          </w:p>
          <w:p w:rsidR="00303033" w:rsidRPr="00F736D7" w:rsidRDefault="00303033" w:rsidP="00F73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right="17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303033" w:rsidRPr="00F736D7" w:rsidRDefault="00303033" w:rsidP="00F73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right="17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303033" w:rsidRPr="00F736D7" w:rsidRDefault="00303033" w:rsidP="00F73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right="17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303033" w:rsidRDefault="00303033" w:rsidP="00303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303033" w:rsidRPr="00F736D7" w:rsidRDefault="00303033" w:rsidP="00303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Диаграммы.</w:t>
            </w:r>
          </w:p>
        </w:tc>
        <w:tc>
          <w:tcPr>
            <w:tcW w:w="12049" w:type="dxa"/>
            <w:tcBorders>
              <w:top w:val="single" w:sz="4" w:space="0" w:color="auto"/>
              <w:bottom w:val="single" w:sz="4" w:space="0" w:color="auto"/>
            </w:tcBorders>
          </w:tcPr>
          <w:p w:rsidR="00303033" w:rsidRPr="00F736D7" w:rsidRDefault="00303033" w:rsidP="00F736D7">
            <w:pPr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Отношение, выражен</w:t>
            </w:r>
            <w:r w:rsidRPr="00F736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ие отношения в процентах.  Пропорции. </w:t>
            </w:r>
            <w:r w:rsidRPr="00F736D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Свойства пропорций. Применение пропорций и отношений при решении задач. Масштаб на плане и карте. Решение задач на нахождение длины отрезка на карте.</w:t>
            </w:r>
          </w:p>
          <w:p w:rsidR="00303033" w:rsidRPr="00F736D7" w:rsidRDefault="00303033" w:rsidP="00F736D7">
            <w:pPr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-57" w:right="-14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303033" w:rsidRPr="00F736D7" w:rsidRDefault="00303033" w:rsidP="00F736D7">
            <w:pPr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-57" w:right="-14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gramStart"/>
            <w:r w:rsidRPr="00F736D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Зависимости между величинами: скорость, время, расстояние; производительность, время, работа; цена, количество, стоимость.</w:t>
            </w:r>
            <w:proofErr w:type="gramEnd"/>
          </w:p>
          <w:p w:rsidR="00303033" w:rsidRPr="00F736D7" w:rsidRDefault="00303033" w:rsidP="00F736D7">
            <w:pPr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-57" w:right="-14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033" w:rsidRPr="00F736D7" w:rsidRDefault="00303033" w:rsidP="00F736D7">
            <w:pPr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-57" w:right="-14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Длина окружности. Число. Площадь круга. Решение практических задач с применением простейших свойств фигур. </w:t>
            </w:r>
            <w:proofErr w:type="gramStart"/>
            <w:r w:rsidRPr="00F736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Наглядные представления о пространственных фигурах: призма, пирамида, шар, сфера, конус, цилиндр.</w:t>
            </w:r>
            <w:proofErr w:type="gramEnd"/>
            <w:r w:rsidRPr="00F736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Примеры разверток многогранников, цилиндра, конуса.</w:t>
            </w:r>
            <w:r w:rsidRPr="00F736D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Изображение пространственных фигур. Примеры сечений. Многогранники, правильные многогранники, правильные многоугольники.</w:t>
            </w:r>
            <w:r w:rsidRPr="00F736D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F736D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Понятие о равенстве фигур. Центральная, осевая и зеркальная симметрии. Изображение симметричных фигур.</w:t>
            </w:r>
            <w:r w:rsidRPr="00F736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  <w:p w:rsidR="00303033" w:rsidRPr="00F736D7" w:rsidRDefault="00303033" w:rsidP="00F736D7">
            <w:pPr>
              <w:tabs>
                <w:tab w:val="left" w:pos="0"/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ind w:left="-57" w:right="-14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Столбчатые диаграммы. </w:t>
            </w:r>
            <w:r w:rsidRPr="00F736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Извлечение информации из диаграмм. Изображение диаграмм по числовым данным.</w:t>
            </w:r>
          </w:p>
        </w:tc>
      </w:tr>
      <w:tr w:rsidR="009C7668" w:rsidRPr="00F736D7" w:rsidTr="009C7668">
        <w:trPr>
          <w:trHeight w:val="1077"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C7668" w:rsidRPr="00F736D7" w:rsidRDefault="009C7668" w:rsidP="009C7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Положительные </w:t>
            </w:r>
            <w:r w:rsidRPr="00F736D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 отрицательные числа</w:t>
            </w:r>
            <w:r w:rsidRPr="00F736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9C7668" w:rsidRPr="00F736D7" w:rsidRDefault="009C7668" w:rsidP="00F73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right="17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i/>
                <w:lang w:eastAsia="ru-RU"/>
              </w:rPr>
              <w:t>.</w:t>
            </w:r>
          </w:p>
          <w:p w:rsidR="009C7668" w:rsidRPr="00F736D7" w:rsidRDefault="009C7668" w:rsidP="009C7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49" w:type="dxa"/>
            <w:tcBorders>
              <w:top w:val="single" w:sz="4" w:space="0" w:color="auto"/>
              <w:bottom w:val="single" w:sz="4" w:space="0" w:color="auto"/>
            </w:tcBorders>
          </w:tcPr>
          <w:p w:rsidR="009C7668" w:rsidRPr="00F736D7" w:rsidRDefault="009C7668" w:rsidP="009C7668">
            <w:pPr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-57" w:right="17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Изображение чисел на </w:t>
            </w:r>
            <w:proofErr w:type="gramStart"/>
            <w:r w:rsidRPr="00F736D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числовой</w:t>
            </w:r>
            <w:proofErr w:type="gramEnd"/>
            <w:r w:rsidRPr="00F736D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(координатной) прямой.</w:t>
            </w:r>
            <w:r w:rsidRPr="00F736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F736D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Множество целых чисел. Положительные и отрицательные числа. Противоположные числа. Сравнение чисел.</w:t>
            </w:r>
            <w:r w:rsidRPr="00F736D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F736D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Модуль числа.</w:t>
            </w:r>
            <w:r w:rsidRPr="00F736D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F736D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Геометрическая интерпретация модуля числа. Изменение </w:t>
            </w:r>
            <w:proofErr w:type="spellStart"/>
            <w:r w:rsidRPr="00F736D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величин</w:t>
            </w:r>
            <w:proofErr w:type="gramStart"/>
            <w:r w:rsidRPr="00F736D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.</w:t>
            </w:r>
            <w:r w:rsidRPr="00F736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proofErr w:type="gramEnd"/>
            <w:r w:rsidRPr="00F736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ложение</w:t>
            </w:r>
            <w:proofErr w:type="spellEnd"/>
            <w:r w:rsidRPr="00F736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вычитание положительных и отрицательных чисел.</w:t>
            </w:r>
            <w:r w:rsidRPr="00F736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 w:rsidRPr="00F736D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Нахождение расстояния между точками. Формула расстояния между точками на координатной </w:t>
            </w:r>
            <w:proofErr w:type="spellStart"/>
            <w:r w:rsidRPr="00F736D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прямой</w:t>
            </w:r>
            <w:proofErr w:type="gramStart"/>
            <w:r w:rsidRPr="00F736D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.</w:t>
            </w:r>
            <w:r w:rsidRPr="00F736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proofErr w:type="gramEnd"/>
            <w:r w:rsidRPr="00F736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множение</w:t>
            </w:r>
            <w:proofErr w:type="spellEnd"/>
            <w:r w:rsidRPr="00F736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деление положительных и отрицательных чисел. </w:t>
            </w:r>
          </w:p>
        </w:tc>
      </w:tr>
      <w:tr w:rsidR="009C7668" w:rsidRPr="00F736D7" w:rsidTr="009C7668">
        <w:trPr>
          <w:trHeight w:val="842"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C7668" w:rsidRDefault="009C7668" w:rsidP="009C7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Понятие о рациональном числе</w:t>
            </w:r>
            <w:r w:rsidRPr="00F736D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.</w:t>
            </w:r>
          </w:p>
        </w:tc>
        <w:tc>
          <w:tcPr>
            <w:tcW w:w="12049" w:type="dxa"/>
            <w:tcBorders>
              <w:top w:val="single" w:sz="4" w:space="0" w:color="auto"/>
              <w:bottom w:val="single" w:sz="4" w:space="0" w:color="auto"/>
            </w:tcBorders>
          </w:tcPr>
          <w:p w:rsidR="009C7668" w:rsidRPr="00F736D7" w:rsidRDefault="009C7668" w:rsidP="009C7668">
            <w:pPr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right="-14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Первичное представление о множестве рациональных чисел. </w:t>
            </w:r>
            <w:r w:rsidRPr="00F736D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Преобразование  обыкновенных дробей в десятичные дроби. Сравнение рациональных чисел. Действия с рациональными числами. Свойства арифметических действий. Действия с положительными и отрицательными числами.</w:t>
            </w:r>
          </w:p>
        </w:tc>
      </w:tr>
      <w:tr w:rsidR="009C7668" w:rsidRPr="00F736D7" w:rsidTr="00541D55">
        <w:trPr>
          <w:trHeight w:val="819"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C7668" w:rsidRPr="00F736D7" w:rsidRDefault="009C7668" w:rsidP="003B5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right="17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Уравнения.</w:t>
            </w:r>
          </w:p>
        </w:tc>
        <w:tc>
          <w:tcPr>
            <w:tcW w:w="12049" w:type="dxa"/>
            <w:tcBorders>
              <w:top w:val="single" w:sz="4" w:space="0" w:color="auto"/>
              <w:bottom w:val="single" w:sz="4" w:space="0" w:color="auto"/>
            </w:tcBorders>
          </w:tcPr>
          <w:p w:rsidR="009C7668" w:rsidRPr="00F736D7" w:rsidRDefault="009C7668" w:rsidP="003B5077">
            <w:pPr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-57" w:right="-14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Простейшие преобразования выражений: раскрытие скобок, приведение подобных слагаемых. </w:t>
            </w:r>
            <w:r w:rsidRPr="00F736D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Уравнение с одной переменной. Корень уравнения. Решение текстовых задач с помощью уравнений. Использование таблиц, схем, чертежей, других сре</w:t>
            </w:r>
            <w:proofErr w:type="gramStart"/>
            <w:r w:rsidRPr="00F736D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дств пр</w:t>
            </w:r>
            <w:proofErr w:type="gramEnd"/>
            <w:r w:rsidRPr="00F736D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едставления данных при решении задачи.</w:t>
            </w:r>
          </w:p>
        </w:tc>
      </w:tr>
      <w:tr w:rsidR="009C7668" w:rsidRPr="00F736D7" w:rsidTr="00541D55">
        <w:trPr>
          <w:trHeight w:val="557"/>
        </w:trPr>
        <w:tc>
          <w:tcPr>
            <w:tcW w:w="3686" w:type="dxa"/>
            <w:tcBorders>
              <w:top w:val="single" w:sz="4" w:space="0" w:color="auto"/>
            </w:tcBorders>
          </w:tcPr>
          <w:p w:rsidR="009C7668" w:rsidRPr="00F736D7" w:rsidRDefault="009C7668" w:rsidP="009C7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Координаты на плоскости.</w:t>
            </w:r>
          </w:p>
          <w:p w:rsidR="009C7668" w:rsidRPr="00F736D7" w:rsidRDefault="009C7668" w:rsidP="003B5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49" w:type="dxa"/>
            <w:tcBorders>
              <w:top w:val="single" w:sz="4" w:space="0" w:color="auto"/>
            </w:tcBorders>
          </w:tcPr>
          <w:p w:rsidR="009C7668" w:rsidRPr="00F736D7" w:rsidRDefault="009C7668" w:rsidP="003B5077">
            <w:pPr>
              <w:tabs>
                <w:tab w:val="left" w:pos="0"/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ind w:left="-57" w:right="-14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Перпендикулярные  и параллельные прямые</w:t>
            </w:r>
            <w:r w:rsidRPr="00F736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. </w:t>
            </w:r>
            <w:r w:rsidRPr="00F736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Декартовы координаты на плоскости. Построение точки по её координатам, определение координат точки на плоскости.</w:t>
            </w:r>
          </w:p>
        </w:tc>
      </w:tr>
      <w:tr w:rsidR="009C7668" w:rsidRPr="00F736D7" w:rsidTr="00303033">
        <w:tc>
          <w:tcPr>
            <w:tcW w:w="3686" w:type="dxa"/>
            <w:tcBorders>
              <w:top w:val="single" w:sz="4" w:space="0" w:color="auto"/>
            </w:tcBorders>
          </w:tcPr>
          <w:p w:rsidR="009C7668" w:rsidRPr="00F736D7" w:rsidRDefault="009C7668" w:rsidP="009C7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5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Элементы теории множеств и математической логики.</w:t>
            </w:r>
          </w:p>
          <w:p w:rsidR="009C7668" w:rsidRPr="00F736D7" w:rsidRDefault="009C7668" w:rsidP="009C7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Теория вероятностей.</w:t>
            </w:r>
          </w:p>
          <w:p w:rsidR="009C7668" w:rsidRPr="00F736D7" w:rsidRDefault="009C7668" w:rsidP="003B5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right="175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9C7668" w:rsidRPr="00F736D7" w:rsidRDefault="009C7668" w:rsidP="003B5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right="17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49" w:type="dxa"/>
          </w:tcPr>
          <w:p w:rsidR="009C7668" w:rsidRPr="00F736D7" w:rsidRDefault="009C7668" w:rsidP="003B5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Понятие о случайном опыте и событии. Частота и вероятность случайных событий. </w:t>
            </w:r>
          </w:p>
          <w:p w:rsidR="009C7668" w:rsidRPr="009C7668" w:rsidRDefault="009C7668" w:rsidP="009C7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bCs/>
                <w:lang w:eastAsia="ru-RU"/>
              </w:rPr>
              <w:t>Множество, характеристическое свойство множества, элемент множества, пустое,  конечное, бесконечное множество. Подмножество.</w:t>
            </w: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 xml:space="preserve">  Отношение принадлежности, включения, равенства. Распознавание подмножеств и элементов подмножеств с использованием кругов Эйлера. Объединение и пересечение множеств. Разность множеств, дополнение множества.  Интерпретация операций над множествами с помощью кругов Эйлера.</w:t>
            </w:r>
          </w:p>
        </w:tc>
      </w:tr>
      <w:tr w:rsidR="009C7668" w:rsidRPr="00F736D7" w:rsidTr="00303033">
        <w:trPr>
          <w:trHeight w:val="516"/>
        </w:trPr>
        <w:tc>
          <w:tcPr>
            <w:tcW w:w="3686" w:type="dxa"/>
          </w:tcPr>
          <w:p w:rsidR="009C7668" w:rsidRPr="00F736D7" w:rsidRDefault="009C7668" w:rsidP="009C7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5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История математики</w:t>
            </w:r>
          </w:p>
        </w:tc>
        <w:tc>
          <w:tcPr>
            <w:tcW w:w="12049" w:type="dxa"/>
          </w:tcPr>
          <w:p w:rsidR="009C7668" w:rsidRPr="00F736D7" w:rsidRDefault="009C7668" w:rsidP="003B5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contextualSpacing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Рождение и развитие арифметики натуральных чисел. НОК, НОД, простые числа. Решето Эратосфена.</w:t>
            </w:r>
            <w:r w:rsidRPr="00F736D7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 xml:space="preserve"> </w:t>
            </w:r>
            <w:r w:rsidRPr="00F736D7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Дроби в Вавилоне, Египте, Риме. Появление нуля и отрицательных чисел в математике древности. Роль Диофанта. Почему </w:t>
            </w:r>
            <w:r w:rsidR="00336157" w:rsidRPr="00F736D7">
              <w:rPr>
                <w:rFonts w:ascii="Times New Roman" w:eastAsia="Times New Roman" w:hAnsi="Times New Roman" w:cs="Times New Roman"/>
                <w:bCs/>
                <w:lang w:eastAsia="ru-RU"/>
              </w:rPr>
              <w:fldChar w:fldCharType="begin"/>
            </w:r>
            <w:r w:rsidRPr="00F736D7">
              <w:rPr>
                <w:rFonts w:ascii="Times New Roman" w:eastAsia="Times New Roman" w:hAnsi="Times New Roman" w:cs="Times New Roman"/>
                <w:bCs/>
                <w:lang w:eastAsia="ru-RU"/>
              </w:rPr>
              <w:instrText xml:space="preserve"> QUOTE </w:instrText>
            </w:r>
            <w:r w:rsidR="0065069F">
              <w:rPr>
                <w:rFonts w:ascii="Times New Roman" w:eastAsia="Times New Roman" w:hAnsi="Times New Roman" w:cs="Times New Roman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4.25pt;height:11.25pt" equationxml="&lt;">
                  <v:imagedata r:id="rId9" o:title="" chromakey="white"/>
                </v:shape>
              </w:pict>
            </w:r>
            <w:r w:rsidRPr="00F736D7">
              <w:rPr>
                <w:rFonts w:ascii="Times New Roman" w:eastAsia="Times New Roman" w:hAnsi="Times New Roman" w:cs="Times New Roman"/>
                <w:bCs/>
                <w:lang w:eastAsia="ru-RU"/>
              </w:rPr>
              <w:instrText xml:space="preserve"> </w:instrText>
            </w:r>
            <w:r w:rsidR="00336157" w:rsidRPr="00F736D7">
              <w:rPr>
                <w:rFonts w:ascii="Times New Roman" w:eastAsia="Times New Roman" w:hAnsi="Times New Roman" w:cs="Times New Roman"/>
                <w:bCs/>
                <w:lang w:eastAsia="ru-RU"/>
              </w:rPr>
              <w:fldChar w:fldCharType="separate"/>
            </w:r>
            <w:r w:rsidR="0065069F">
              <w:rPr>
                <w:rFonts w:ascii="Times New Roman" w:eastAsia="Times New Roman" w:hAnsi="Times New Roman" w:cs="Times New Roman"/>
                <w:lang w:eastAsia="ru-RU"/>
              </w:rPr>
              <w:pict>
                <v:shape id="_x0000_i1026" type="#_x0000_t75" style="width:74.25pt;height:11.25pt" equationxml="&lt;">
                  <v:imagedata r:id="rId9" o:title="" chromakey="white"/>
                </v:shape>
              </w:pict>
            </w:r>
            <w:r w:rsidR="00336157" w:rsidRPr="00F736D7">
              <w:rPr>
                <w:rFonts w:ascii="Times New Roman" w:eastAsia="Times New Roman" w:hAnsi="Times New Roman" w:cs="Times New Roman"/>
                <w:bCs/>
                <w:lang w:eastAsia="ru-RU"/>
              </w:rPr>
              <w:fldChar w:fldCharType="end"/>
            </w:r>
            <w:r w:rsidRPr="00F736D7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?</w:t>
            </w:r>
          </w:p>
        </w:tc>
      </w:tr>
      <w:tr w:rsidR="009C7668" w:rsidRPr="00F736D7" w:rsidTr="00303033">
        <w:tc>
          <w:tcPr>
            <w:tcW w:w="3686" w:type="dxa"/>
          </w:tcPr>
          <w:p w:rsidR="009C7668" w:rsidRPr="00F736D7" w:rsidRDefault="009C7668" w:rsidP="003B5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right="17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Итоговое повторение</w:t>
            </w:r>
          </w:p>
        </w:tc>
        <w:tc>
          <w:tcPr>
            <w:tcW w:w="12049" w:type="dxa"/>
          </w:tcPr>
          <w:p w:rsidR="009C7668" w:rsidRPr="00F736D7" w:rsidRDefault="009C7668" w:rsidP="003B5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4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>Арифметические действия с рациональными числами. Решение текстовых задач арифметическим способом. Решение задач на проценты, на движение. Задачи на дроби, на пропорции. Решение уравнений. Задачи на совместную работу, координатная плоскость</w:t>
            </w:r>
          </w:p>
        </w:tc>
      </w:tr>
    </w:tbl>
    <w:p w:rsidR="00F736D7" w:rsidRPr="00F736D7" w:rsidRDefault="00F736D7" w:rsidP="00F73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302470" w:rsidRPr="009C7668" w:rsidRDefault="00302470" w:rsidP="009C76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9C7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</w:p>
    <w:p w:rsidR="00E503C4" w:rsidRPr="00E503C4" w:rsidRDefault="00E503C4" w:rsidP="00E503C4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03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Учебно-тематический план</w:t>
      </w:r>
    </w:p>
    <w:p w:rsidR="00E503C4" w:rsidRPr="00E503C4" w:rsidRDefault="00E503C4" w:rsidP="00E503C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513"/>
        <w:gridCol w:w="1843"/>
      </w:tblGrid>
      <w:tr w:rsidR="00303033" w:rsidRPr="00E503C4" w:rsidTr="00303033">
        <w:tc>
          <w:tcPr>
            <w:tcW w:w="675" w:type="dxa"/>
          </w:tcPr>
          <w:p w:rsidR="00303033" w:rsidRPr="00E503C4" w:rsidRDefault="00303033" w:rsidP="00E50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0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50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E50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513" w:type="dxa"/>
          </w:tcPr>
          <w:p w:rsidR="00303033" w:rsidRPr="00E503C4" w:rsidRDefault="00303033" w:rsidP="00E50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0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Изучаемый материал</w:t>
            </w:r>
          </w:p>
        </w:tc>
        <w:tc>
          <w:tcPr>
            <w:tcW w:w="1843" w:type="dxa"/>
          </w:tcPr>
          <w:p w:rsidR="00303033" w:rsidRPr="00E503C4" w:rsidRDefault="00303033" w:rsidP="00E50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0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303033" w:rsidRPr="00E503C4" w:rsidTr="00303033">
        <w:tc>
          <w:tcPr>
            <w:tcW w:w="675" w:type="dxa"/>
          </w:tcPr>
          <w:p w:rsidR="00303033" w:rsidRPr="00E503C4" w:rsidRDefault="00303033" w:rsidP="00E50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13" w:type="dxa"/>
          </w:tcPr>
          <w:p w:rsidR="00303033" w:rsidRPr="00E503C4" w:rsidRDefault="00303033" w:rsidP="00E50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1843" w:type="dxa"/>
          </w:tcPr>
          <w:p w:rsidR="00303033" w:rsidRPr="00E503C4" w:rsidRDefault="00303033" w:rsidP="00E50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03033" w:rsidRPr="00E503C4" w:rsidTr="00303033">
        <w:tc>
          <w:tcPr>
            <w:tcW w:w="675" w:type="dxa"/>
          </w:tcPr>
          <w:p w:rsidR="00303033" w:rsidRPr="00E503C4" w:rsidRDefault="00303033" w:rsidP="00E50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13" w:type="dxa"/>
          </w:tcPr>
          <w:p w:rsidR="00303033" w:rsidRPr="00E503C4" w:rsidRDefault="00303033" w:rsidP="00E50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033">
              <w:rPr>
                <w:rFonts w:ascii="Times New Roman" w:hAnsi="Times New Roman" w:cs="Times New Roman"/>
                <w:sz w:val="24"/>
                <w:szCs w:val="24"/>
              </w:rPr>
              <w:t>Делимость чисел</w:t>
            </w:r>
          </w:p>
        </w:tc>
        <w:tc>
          <w:tcPr>
            <w:tcW w:w="1843" w:type="dxa"/>
          </w:tcPr>
          <w:p w:rsidR="00303033" w:rsidRPr="00E503C4" w:rsidRDefault="00303033" w:rsidP="00E50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303033" w:rsidRPr="00E503C4" w:rsidTr="00303033">
        <w:tc>
          <w:tcPr>
            <w:tcW w:w="675" w:type="dxa"/>
          </w:tcPr>
          <w:p w:rsidR="00303033" w:rsidRPr="00E503C4" w:rsidRDefault="00303033" w:rsidP="00E50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13" w:type="dxa"/>
          </w:tcPr>
          <w:p w:rsidR="00303033" w:rsidRPr="00E503C4" w:rsidRDefault="00303033" w:rsidP="00E50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033">
              <w:rPr>
                <w:rFonts w:ascii="Times New Roman" w:hAnsi="Times New Roman" w:cs="Times New Roman"/>
                <w:sz w:val="24"/>
                <w:szCs w:val="24"/>
              </w:rPr>
              <w:t>Дроби и проценты</w:t>
            </w:r>
          </w:p>
        </w:tc>
        <w:tc>
          <w:tcPr>
            <w:tcW w:w="1843" w:type="dxa"/>
          </w:tcPr>
          <w:p w:rsidR="00303033" w:rsidRPr="00E503C4" w:rsidRDefault="00303033" w:rsidP="00E50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303033" w:rsidRPr="00E503C4" w:rsidTr="00303033">
        <w:tc>
          <w:tcPr>
            <w:tcW w:w="675" w:type="dxa"/>
          </w:tcPr>
          <w:p w:rsidR="00303033" w:rsidRPr="00E503C4" w:rsidRDefault="00303033" w:rsidP="00E50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13" w:type="dxa"/>
          </w:tcPr>
          <w:p w:rsidR="00303033" w:rsidRPr="00E503C4" w:rsidRDefault="00303033" w:rsidP="00E50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03033">
              <w:rPr>
                <w:rFonts w:ascii="Times New Roman" w:hAnsi="Times New Roman" w:cs="Times New Roman"/>
                <w:sz w:val="24"/>
                <w:szCs w:val="24"/>
              </w:rPr>
              <w:t>Прямые на плоскости и в пространстве</w:t>
            </w:r>
            <w:proofErr w:type="gramEnd"/>
          </w:p>
        </w:tc>
        <w:tc>
          <w:tcPr>
            <w:tcW w:w="1843" w:type="dxa"/>
          </w:tcPr>
          <w:p w:rsidR="00303033" w:rsidRPr="00E503C4" w:rsidRDefault="00303033" w:rsidP="00E50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03033" w:rsidRPr="00E503C4" w:rsidTr="00303033">
        <w:tc>
          <w:tcPr>
            <w:tcW w:w="675" w:type="dxa"/>
          </w:tcPr>
          <w:p w:rsidR="00303033" w:rsidRPr="00E503C4" w:rsidRDefault="00303033" w:rsidP="00E50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13" w:type="dxa"/>
          </w:tcPr>
          <w:p w:rsidR="00303033" w:rsidRPr="00E503C4" w:rsidRDefault="00303033" w:rsidP="00E50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033">
              <w:rPr>
                <w:rFonts w:ascii="Times New Roman" w:hAnsi="Times New Roman" w:cs="Times New Roman"/>
                <w:sz w:val="24"/>
                <w:szCs w:val="24"/>
              </w:rPr>
              <w:t>Десятичные дроби и дробные выражения</w:t>
            </w:r>
          </w:p>
        </w:tc>
        <w:tc>
          <w:tcPr>
            <w:tcW w:w="1843" w:type="dxa"/>
          </w:tcPr>
          <w:p w:rsidR="00303033" w:rsidRPr="00E503C4" w:rsidRDefault="00303033" w:rsidP="00E50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303033" w:rsidRPr="00E503C4" w:rsidTr="00303033">
        <w:tc>
          <w:tcPr>
            <w:tcW w:w="675" w:type="dxa"/>
          </w:tcPr>
          <w:p w:rsidR="00303033" w:rsidRPr="00E503C4" w:rsidRDefault="00303033" w:rsidP="00E50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13" w:type="dxa"/>
          </w:tcPr>
          <w:p w:rsidR="00303033" w:rsidRPr="00E503C4" w:rsidRDefault="00303033" w:rsidP="00E50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033">
              <w:rPr>
                <w:rFonts w:ascii="Times New Roman" w:hAnsi="Times New Roman" w:cs="Times New Roman"/>
                <w:sz w:val="24"/>
                <w:szCs w:val="24"/>
              </w:rPr>
              <w:t>Отношения и пропорции</w:t>
            </w:r>
          </w:p>
        </w:tc>
        <w:tc>
          <w:tcPr>
            <w:tcW w:w="1843" w:type="dxa"/>
          </w:tcPr>
          <w:p w:rsidR="00303033" w:rsidRPr="00E503C4" w:rsidRDefault="00303033" w:rsidP="00E50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303033" w:rsidRPr="00E503C4" w:rsidTr="00303033">
        <w:tc>
          <w:tcPr>
            <w:tcW w:w="675" w:type="dxa"/>
          </w:tcPr>
          <w:p w:rsidR="00303033" w:rsidRPr="00E503C4" w:rsidRDefault="00303033" w:rsidP="00E50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513" w:type="dxa"/>
          </w:tcPr>
          <w:p w:rsidR="00303033" w:rsidRPr="00E503C4" w:rsidRDefault="00303033" w:rsidP="00E50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033">
              <w:rPr>
                <w:rFonts w:ascii="Times New Roman" w:hAnsi="Times New Roman" w:cs="Times New Roman"/>
                <w:sz w:val="24"/>
                <w:szCs w:val="24"/>
              </w:rPr>
              <w:t>Элементы теории множеств и математической логики</w:t>
            </w:r>
          </w:p>
        </w:tc>
        <w:tc>
          <w:tcPr>
            <w:tcW w:w="1843" w:type="dxa"/>
          </w:tcPr>
          <w:p w:rsidR="00303033" w:rsidRPr="00E503C4" w:rsidRDefault="00303033" w:rsidP="00E50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03033" w:rsidRPr="00E503C4" w:rsidTr="00303033">
        <w:tc>
          <w:tcPr>
            <w:tcW w:w="675" w:type="dxa"/>
          </w:tcPr>
          <w:p w:rsidR="00303033" w:rsidRPr="00E503C4" w:rsidRDefault="00303033" w:rsidP="00E50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513" w:type="dxa"/>
          </w:tcPr>
          <w:p w:rsidR="00303033" w:rsidRPr="00E503C4" w:rsidRDefault="00303033" w:rsidP="00E50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033">
              <w:rPr>
                <w:rFonts w:ascii="Times New Roman" w:hAnsi="Times New Roman" w:cs="Times New Roman"/>
                <w:sz w:val="24"/>
                <w:szCs w:val="24"/>
              </w:rPr>
              <w:t xml:space="preserve"> Положительные и отрицательные числа</w:t>
            </w:r>
          </w:p>
        </w:tc>
        <w:tc>
          <w:tcPr>
            <w:tcW w:w="1843" w:type="dxa"/>
          </w:tcPr>
          <w:p w:rsidR="00303033" w:rsidRPr="00E503C4" w:rsidRDefault="00303033" w:rsidP="00E50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303033" w:rsidRPr="00E503C4" w:rsidTr="00303033">
        <w:tc>
          <w:tcPr>
            <w:tcW w:w="675" w:type="dxa"/>
          </w:tcPr>
          <w:p w:rsidR="00303033" w:rsidRPr="00E503C4" w:rsidRDefault="00303033" w:rsidP="00E50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513" w:type="dxa"/>
          </w:tcPr>
          <w:p w:rsidR="00303033" w:rsidRPr="00E503C4" w:rsidRDefault="00303033" w:rsidP="00E50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03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положительных и    отрицательных чисел</w:t>
            </w:r>
          </w:p>
        </w:tc>
        <w:tc>
          <w:tcPr>
            <w:tcW w:w="1843" w:type="dxa"/>
          </w:tcPr>
          <w:p w:rsidR="00303033" w:rsidRPr="00E503C4" w:rsidRDefault="00303033" w:rsidP="00E50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303033" w:rsidRPr="00E503C4" w:rsidTr="00303033">
        <w:tc>
          <w:tcPr>
            <w:tcW w:w="675" w:type="dxa"/>
          </w:tcPr>
          <w:p w:rsidR="00303033" w:rsidRPr="00E503C4" w:rsidRDefault="00303033" w:rsidP="00E50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13" w:type="dxa"/>
          </w:tcPr>
          <w:p w:rsidR="00303033" w:rsidRPr="00E503C4" w:rsidRDefault="00303033" w:rsidP="00E50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033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положительных и отрицательных чисел</w:t>
            </w:r>
          </w:p>
        </w:tc>
        <w:tc>
          <w:tcPr>
            <w:tcW w:w="1843" w:type="dxa"/>
          </w:tcPr>
          <w:p w:rsidR="00303033" w:rsidRPr="00E503C4" w:rsidRDefault="00303033" w:rsidP="00E50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303033" w:rsidRPr="00E503C4" w:rsidTr="00303033">
        <w:tc>
          <w:tcPr>
            <w:tcW w:w="675" w:type="dxa"/>
          </w:tcPr>
          <w:p w:rsidR="00303033" w:rsidRPr="00E503C4" w:rsidRDefault="00303033" w:rsidP="00E50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513" w:type="dxa"/>
          </w:tcPr>
          <w:p w:rsidR="00303033" w:rsidRPr="00E503C4" w:rsidRDefault="00303033" w:rsidP="00E50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033">
              <w:rPr>
                <w:rFonts w:ascii="Times New Roman" w:hAnsi="Times New Roman" w:cs="Times New Roman"/>
                <w:sz w:val="24"/>
                <w:szCs w:val="24"/>
              </w:rPr>
              <w:t>Решение уравнений</w:t>
            </w:r>
          </w:p>
        </w:tc>
        <w:tc>
          <w:tcPr>
            <w:tcW w:w="1843" w:type="dxa"/>
          </w:tcPr>
          <w:p w:rsidR="00303033" w:rsidRPr="00E503C4" w:rsidRDefault="00303033" w:rsidP="00E50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303033" w:rsidRPr="00E503C4" w:rsidTr="00303033">
        <w:tc>
          <w:tcPr>
            <w:tcW w:w="675" w:type="dxa"/>
          </w:tcPr>
          <w:p w:rsidR="00303033" w:rsidRPr="00303033" w:rsidRDefault="00303033" w:rsidP="00E50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513" w:type="dxa"/>
          </w:tcPr>
          <w:p w:rsidR="00303033" w:rsidRPr="00303033" w:rsidRDefault="00303033" w:rsidP="00E50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033">
              <w:rPr>
                <w:rFonts w:ascii="Times New Roman" w:hAnsi="Times New Roman" w:cs="Times New Roman"/>
                <w:sz w:val="24"/>
                <w:szCs w:val="24"/>
              </w:rPr>
              <w:t>Координаты на плоскости</w:t>
            </w:r>
          </w:p>
        </w:tc>
        <w:tc>
          <w:tcPr>
            <w:tcW w:w="1843" w:type="dxa"/>
          </w:tcPr>
          <w:p w:rsidR="00303033" w:rsidRPr="00E503C4" w:rsidRDefault="00303033" w:rsidP="00E50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303033" w:rsidRPr="00E503C4" w:rsidTr="00303033">
        <w:tc>
          <w:tcPr>
            <w:tcW w:w="675" w:type="dxa"/>
          </w:tcPr>
          <w:p w:rsidR="00303033" w:rsidRPr="00303033" w:rsidRDefault="00303033" w:rsidP="00E50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513" w:type="dxa"/>
          </w:tcPr>
          <w:p w:rsidR="00303033" w:rsidRPr="00303033" w:rsidRDefault="00303033" w:rsidP="00E50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033">
              <w:rPr>
                <w:rFonts w:ascii="Times New Roman" w:hAnsi="Times New Roman" w:cs="Times New Roman"/>
                <w:sz w:val="24"/>
                <w:szCs w:val="24"/>
              </w:rPr>
              <w:t>Многоугольники и многогранники</w:t>
            </w:r>
          </w:p>
        </w:tc>
        <w:tc>
          <w:tcPr>
            <w:tcW w:w="1843" w:type="dxa"/>
          </w:tcPr>
          <w:p w:rsidR="00303033" w:rsidRPr="00E503C4" w:rsidRDefault="00303033" w:rsidP="00E50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03033" w:rsidRPr="00E503C4" w:rsidTr="00303033">
        <w:tc>
          <w:tcPr>
            <w:tcW w:w="675" w:type="dxa"/>
          </w:tcPr>
          <w:p w:rsidR="00303033" w:rsidRPr="00303033" w:rsidRDefault="009C7668" w:rsidP="00E50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513" w:type="dxa"/>
          </w:tcPr>
          <w:p w:rsidR="00303033" w:rsidRPr="00E503C4" w:rsidRDefault="00303033" w:rsidP="003B5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Решение задач</w:t>
            </w:r>
          </w:p>
        </w:tc>
        <w:tc>
          <w:tcPr>
            <w:tcW w:w="1843" w:type="dxa"/>
          </w:tcPr>
          <w:p w:rsidR="00303033" w:rsidRPr="00E503C4" w:rsidRDefault="00303033" w:rsidP="003B5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303033" w:rsidRPr="00E503C4" w:rsidTr="00303033">
        <w:tc>
          <w:tcPr>
            <w:tcW w:w="675" w:type="dxa"/>
          </w:tcPr>
          <w:p w:rsidR="00303033" w:rsidRPr="00303033" w:rsidRDefault="00303033" w:rsidP="00E50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</w:tcPr>
          <w:p w:rsidR="00303033" w:rsidRPr="00E503C4" w:rsidRDefault="00303033" w:rsidP="003B5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43" w:type="dxa"/>
          </w:tcPr>
          <w:p w:rsidR="00303033" w:rsidRPr="00E503C4" w:rsidRDefault="00303033" w:rsidP="003B5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</w:tr>
    </w:tbl>
    <w:p w:rsidR="00302470" w:rsidRPr="00302470" w:rsidRDefault="00302470" w:rsidP="00302470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303033" w:rsidRDefault="00303033" w:rsidP="00AF7F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3033" w:rsidRDefault="00303033" w:rsidP="00AF7F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DA5" w:rsidRPr="00BA15B9" w:rsidRDefault="00F35DA5" w:rsidP="00AF7FB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283F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  <w:r w:rsidRPr="00BA15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B283F">
        <w:rPr>
          <w:rFonts w:ascii="Times New Roman" w:hAnsi="Times New Roman" w:cs="Times New Roman"/>
          <w:b/>
          <w:sz w:val="24"/>
          <w:szCs w:val="24"/>
        </w:rPr>
        <w:t>по математике</w:t>
      </w:r>
      <w:r w:rsidRPr="002C26D7">
        <w:rPr>
          <w:rFonts w:ascii="Times New Roman" w:hAnsi="Times New Roman" w:cs="Times New Roman"/>
          <w:b/>
          <w:sz w:val="24"/>
          <w:szCs w:val="24"/>
        </w:rPr>
        <w:t xml:space="preserve"> в 6 классе</w:t>
      </w:r>
    </w:p>
    <w:tbl>
      <w:tblPr>
        <w:tblStyle w:val="a5"/>
        <w:tblW w:w="15735" w:type="dxa"/>
        <w:tblInd w:w="-1026" w:type="dxa"/>
        <w:tblLook w:val="04A0" w:firstRow="1" w:lastRow="0" w:firstColumn="1" w:lastColumn="0" w:noHBand="0" w:noVBand="1"/>
      </w:tblPr>
      <w:tblGrid>
        <w:gridCol w:w="765"/>
        <w:gridCol w:w="35"/>
        <w:gridCol w:w="11104"/>
        <w:gridCol w:w="1276"/>
        <w:gridCol w:w="1276"/>
        <w:gridCol w:w="1279"/>
      </w:tblGrid>
      <w:tr w:rsidR="00071135" w:rsidRPr="002C26D7" w:rsidTr="00CE02C8">
        <w:trPr>
          <w:trHeight w:val="345"/>
        </w:trPr>
        <w:tc>
          <w:tcPr>
            <w:tcW w:w="800" w:type="dxa"/>
            <w:gridSpan w:val="2"/>
            <w:vMerge w:val="restart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1104" w:type="dxa"/>
            <w:vMerge w:val="restart"/>
          </w:tcPr>
          <w:p w:rsidR="00071135" w:rsidRPr="002C26D7" w:rsidRDefault="00071135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276" w:type="dxa"/>
            <w:vMerge w:val="restart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К-во</w:t>
            </w:r>
            <w:proofErr w:type="gramEnd"/>
            <w:r w:rsidRPr="002C26D7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2555" w:type="dxa"/>
            <w:gridSpan w:val="2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Д</w:t>
            </w: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ата</w:t>
            </w:r>
          </w:p>
        </w:tc>
      </w:tr>
      <w:tr w:rsidR="00071135" w:rsidRPr="002C26D7" w:rsidTr="00CE02C8">
        <w:trPr>
          <w:trHeight w:val="210"/>
        </w:trPr>
        <w:tc>
          <w:tcPr>
            <w:tcW w:w="800" w:type="dxa"/>
            <w:gridSpan w:val="2"/>
            <w:vMerge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4" w:type="dxa"/>
            <w:vMerge/>
          </w:tcPr>
          <w:p w:rsidR="00071135" w:rsidRPr="002C26D7" w:rsidRDefault="00071135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279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Фактич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71135" w:rsidRPr="002C26D7" w:rsidTr="00CE02C8">
        <w:tc>
          <w:tcPr>
            <w:tcW w:w="11904" w:type="dxa"/>
            <w:gridSpan w:val="3"/>
          </w:tcPr>
          <w:p w:rsidR="00071135" w:rsidRPr="00EE0B50" w:rsidRDefault="00071135" w:rsidP="00F35D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B50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курса математики 5 класса</w:t>
            </w:r>
          </w:p>
        </w:tc>
        <w:tc>
          <w:tcPr>
            <w:tcW w:w="1276" w:type="dxa"/>
          </w:tcPr>
          <w:p w:rsidR="00071135" w:rsidRPr="00EE0B50" w:rsidRDefault="00071135" w:rsidP="00F35D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B5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135" w:rsidRPr="002C26D7" w:rsidTr="00CE02C8">
        <w:tc>
          <w:tcPr>
            <w:tcW w:w="800" w:type="dxa"/>
            <w:gridSpan w:val="2"/>
          </w:tcPr>
          <w:p w:rsidR="00071135" w:rsidRPr="002C26D7" w:rsidRDefault="00071135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04" w:type="dxa"/>
          </w:tcPr>
          <w:p w:rsidR="00071135" w:rsidRPr="00EE0B50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B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Повторение. Сложение и вычитание натуральных чисел</w:t>
            </w:r>
          </w:p>
        </w:tc>
        <w:tc>
          <w:tcPr>
            <w:tcW w:w="1276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1.09</w:t>
            </w:r>
          </w:p>
        </w:tc>
        <w:tc>
          <w:tcPr>
            <w:tcW w:w="1279" w:type="dxa"/>
          </w:tcPr>
          <w:p w:rsidR="00071135" w:rsidRPr="002C26D7" w:rsidRDefault="00071135" w:rsidP="000711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135" w:rsidRPr="002C26D7" w:rsidTr="00CE02C8">
        <w:tc>
          <w:tcPr>
            <w:tcW w:w="800" w:type="dxa"/>
            <w:gridSpan w:val="2"/>
          </w:tcPr>
          <w:p w:rsidR="00071135" w:rsidRPr="002C26D7" w:rsidRDefault="00071135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04" w:type="dxa"/>
          </w:tcPr>
          <w:p w:rsidR="00071135" w:rsidRPr="00EE0B50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B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Повторение. Умножение и деление натуральных чисел</w:t>
            </w:r>
          </w:p>
        </w:tc>
        <w:tc>
          <w:tcPr>
            <w:tcW w:w="1276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3.09</w:t>
            </w:r>
          </w:p>
        </w:tc>
        <w:tc>
          <w:tcPr>
            <w:tcW w:w="1279" w:type="dxa"/>
          </w:tcPr>
          <w:p w:rsidR="00071135" w:rsidRPr="002C26D7" w:rsidRDefault="00071135" w:rsidP="000711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135" w:rsidRPr="002C26D7" w:rsidTr="00CE02C8">
        <w:tc>
          <w:tcPr>
            <w:tcW w:w="800" w:type="dxa"/>
            <w:gridSpan w:val="2"/>
          </w:tcPr>
          <w:p w:rsidR="00071135" w:rsidRPr="002C26D7" w:rsidRDefault="00071135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04" w:type="dxa"/>
          </w:tcPr>
          <w:p w:rsidR="00071135" w:rsidRPr="00EE0B50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B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Повторение. Обыкновенные дроби</w:t>
            </w:r>
          </w:p>
        </w:tc>
        <w:tc>
          <w:tcPr>
            <w:tcW w:w="1276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4.09</w:t>
            </w:r>
          </w:p>
        </w:tc>
        <w:tc>
          <w:tcPr>
            <w:tcW w:w="1279" w:type="dxa"/>
          </w:tcPr>
          <w:p w:rsidR="00071135" w:rsidRPr="002C26D7" w:rsidRDefault="00071135" w:rsidP="000711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135" w:rsidRPr="002C26D7" w:rsidTr="00CE02C8">
        <w:tc>
          <w:tcPr>
            <w:tcW w:w="800" w:type="dxa"/>
            <w:gridSpan w:val="2"/>
          </w:tcPr>
          <w:p w:rsidR="00071135" w:rsidRPr="002C26D7" w:rsidRDefault="00071135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04" w:type="dxa"/>
          </w:tcPr>
          <w:p w:rsidR="00071135" w:rsidRPr="00EE0B50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B50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proofErr w:type="gramStart"/>
            <w:r w:rsidRPr="00EE0B5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EE0B50">
              <w:rPr>
                <w:rFonts w:ascii="Times New Roman" w:hAnsi="Times New Roman" w:cs="Times New Roman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1276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5.09</w:t>
            </w:r>
          </w:p>
        </w:tc>
        <w:tc>
          <w:tcPr>
            <w:tcW w:w="1279" w:type="dxa"/>
          </w:tcPr>
          <w:p w:rsidR="00071135" w:rsidRPr="002C26D7" w:rsidRDefault="00071135" w:rsidP="000711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135" w:rsidRPr="002C26D7" w:rsidTr="00CE02C8">
        <w:tc>
          <w:tcPr>
            <w:tcW w:w="800" w:type="dxa"/>
            <w:gridSpan w:val="2"/>
          </w:tcPr>
          <w:p w:rsidR="00071135" w:rsidRPr="002C26D7" w:rsidRDefault="00071135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04" w:type="dxa"/>
          </w:tcPr>
          <w:p w:rsidR="00071135" w:rsidRPr="00F4409D" w:rsidRDefault="008F6206" w:rsidP="00F35D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Входная контрольная работа</w:t>
            </w:r>
          </w:p>
        </w:tc>
        <w:tc>
          <w:tcPr>
            <w:tcW w:w="1276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7.09</w:t>
            </w:r>
          </w:p>
        </w:tc>
        <w:tc>
          <w:tcPr>
            <w:tcW w:w="1279" w:type="dxa"/>
          </w:tcPr>
          <w:p w:rsidR="00071135" w:rsidRPr="002C26D7" w:rsidRDefault="00071135" w:rsidP="000711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135" w:rsidRPr="002C26D7" w:rsidTr="00CE02C8">
        <w:trPr>
          <w:trHeight w:val="315"/>
        </w:trPr>
        <w:tc>
          <w:tcPr>
            <w:tcW w:w="11904" w:type="dxa"/>
            <w:gridSpan w:val="3"/>
            <w:vAlign w:val="center"/>
          </w:tcPr>
          <w:p w:rsidR="00071135" w:rsidRPr="002C26D7" w:rsidRDefault="00071135" w:rsidP="00F35D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Делимость чисел</w:t>
            </w:r>
          </w:p>
        </w:tc>
        <w:tc>
          <w:tcPr>
            <w:tcW w:w="1276" w:type="dxa"/>
          </w:tcPr>
          <w:p w:rsidR="00071135" w:rsidRPr="00BA15B9" w:rsidRDefault="00071135" w:rsidP="00F35D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135" w:rsidRPr="002C26D7" w:rsidTr="00CE02C8">
        <w:trPr>
          <w:trHeight w:val="315"/>
        </w:trPr>
        <w:tc>
          <w:tcPr>
            <w:tcW w:w="765" w:type="dxa"/>
            <w:vAlign w:val="center"/>
          </w:tcPr>
          <w:p w:rsidR="00071135" w:rsidRPr="009A334B" w:rsidRDefault="009A334B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34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139" w:type="dxa"/>
            <w:gridSpan w:val="2"/>
            <w:vAlign w:val="center"/>
          </w:tcPr>
          <w:p w:rsidR="00071135" w:rsidRPr="00FA3B2F" w:rsidRDefault="00071135" w:rsidP="00FA3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B2F">
              <w:rPr>
                <w:rFonts w:ascii="Times New Roman" w:hAnsi="Times New Roman" w:cs="Times New Roman"/>
              </w:rPr>
              <w:t>Анализ входной контрольной работы.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D7E86" w:rsidRPr="00EA74B1">
              <w:rPr>
                <w:rFonts w:ascii="Times New Roman" w:hAnsi="Times New Roman"/>
                <w:sz w:val="24"/>
                <w:szCs w:val="24"/>
              </w:rPr>
              <w:t>Признаки делимости на 2,5,10</w:t>
            </w:r>
            <w:r w:rsidR="004D7E86">
              <w:rPr>
                <w:rFonts w:ascii="Times New Roman" w:hAnsi="Times New Roman"/>
                <w:sz w:val="24"/>
                <w:szCs w:val="24"/>
              </w:rPr>
              <w:t>,</w:t>
            </w:r>
            <w:r w:rsidR="004D7E86" w:rsidRPr="00EA74B1">
              <w:rPr>
                <w:rFonts w:ascii="Times New Roman" w:hAnsi="Times New Roman"/>
                <w:bCs/>
                <w:sz w:val="24"/>
                <w:szCs w:val="24"/>
              </w:rPr>
              <w:t xml:space="preserve"> 9 и на 3</w:t>
            </w:r>
          </w:p>
        </w:tc>
        <w:tc>
          <w:tcPr>
            <w:tcW w:w="1276" w:type="dxa"/>
          </w:tcPr>
          <w:p w:rsidR="00071135" w:rsidRDefault="00071135" w:rsidP="00F35D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71135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8.09</w:t>
            </w:r>
          </w:p>
        </w:tc>
        <w:tc>
          <w:tcPr>
            <w:tcW w:w="1279" w:type="dxa"/>
          </w:tcPr>
          <w:p w:rsidR="00071135" w:rsidRDefault="00071135" w:rsidP="000711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135" w:rsidRPr="002C26D7" w:rsidTr="00CE02C8">
        <w:trPr>
          <w:trHeight w:val="330"/>
        </w:trPr>
        <w:tc>
          <w:tcPr>
            <w:tcW w:w="765" w:type="dxa"/>
            <w:vAlign w:val="center"/>
          </w:tcPr>
          <w:p w:rsidR="00071135" w:rsidRDefault="00071135" w:rsidP="00F35D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1139" w:type="dxa"/>
            <w:gridSpan w:val="2"/>
            <w:vAlign w:val="center"/>
          </w:tcPr>
          <w:p w:rsidR="00071135" w:rsidRPr="0012343A" w:rsidRDefault="004D7E86" w:rsidP="0012343A">
            <w:pPr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787EA1">
              <w:rPr>
                <w:rFonts w:ascii="Times New Roman" w:hAnsi="Times New Roman"/>
                <w:i/>
                <w:color w:val="0D0D0D"/>
                <w:sz w:val="24"/>
                <w:szCs w:val="24"/>
              </w:rPr>
              <w:t>Признаки делимости на 4, 6, 8, 11. Доказательство признаков делимости</w:t>
            </w:r>
            <w:r w:rsidRPr="00787EA1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.  </w:t>
            </w:r>
          </w:p>
        </w:tc>
        <w:tc>
          <w:tcPr>
            <w:tcW w:w="1276" w:type="dxa"/>
          </w:tcPr>
          <w:p w:rsidR="00071135" w:rsidRDefault="00071135" w:rsidP="00F35D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71135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1279" w:type="dxa"/>
          </w:tcPr>
          <w:p w:rsidR="00071135" w:rsidRDefault="00071135" w:rsidP="000711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135" w:rsidRPr="002C26D7" w:rsidTr="00CE02C8">
        <w:trPr>
          <w:trHeight w:val="318"/>
        </w:trPr>
        <w:tc>
          <w:tcPr>
            <w:tcW w:w="765" w:type="dxa"/>
            <w:vAlign w:val="center"/>
          </w:tcPr>
          <w:p w:rsidR="00071135" w:rsidRPr="00071135" w:rsidRDefault="00071135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13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139" w:type="dxa"/>
            <w:gridSpan w:val="2"/>
            <w:vAlign w:val="center"/>
          </w:tcPr>
          <w:p w:rsidR="00071135" w:rsidRPr="00FA3B2F" w:rsidRDefault="004D7E86" w:rsidP="004D7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74B1">
              <w:rPr>
                <w:rFonts w:ascii="Times New Roman" w:hAnsi="Times New Roman"/>
                <w:bCs/>
                <w:sz w:val="24"/>
                <w:szCs w:val="24"/>
              </w:rPr>
              <w:t>Делимость суммы и разности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EA74B1">
              <w:rPr>
                <w:rFonts w:ascii="Times New Roman" w:hAnsi="Times New Roman"/>
                <w:bCs/>
                <w:sz w:val="24"/>
                <w:szCs w:val="24"/>
              </w:rPr>
              <w:t xml:space="preserve"> Правило деления произведения на число</w:t>
            </w:r>
          </w:p>
        </w:tc>
        <w:tc>
          <w:tcPr>
            <w:tcW w:w="1276" w:type="dxa"/>
          </w:tcPr>
          <w:p w:rsidR="00071135" w:rsidRDefault="00071135" w:rsidP="00F35D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71135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1279" w:type="dxa"/>
          </w:tcPr>
          <w:p w:rsidR="00071135" w:rsidRDefault="00071135" w:rsidP="000711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135" w:rsidRPr="002C26D7" w:rsidTr="00CE02C8">
        <w:trPr>
          <w:trHeight w:val="267"/>
        </w:trPr>
        <w:tc>
          <w:tcPr>
            <w:tcW w:w="765" w:type="dxa"/>
            <w:vAlign w:val="center"/>
          </w:tcPr>
          <w:p w:rsidR="00071135" w:rsidRPr="00071135" w:rsidRDefault="00071135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13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139" w:type="dxa"/>
            <w:gridSpan w:val="2"/>
            <w:vAlign w:val="center"/>
          </w:tcPr>
          <w:p w:rsidR="00071135" w:rsidRPr="00FA3B2F" w:rsidRDefault="0012343A" w:rsidP="00FA3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7EA1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 Решение практических задач с применением признаков делимости.</w:t>
            </w:r>
          </w:p>
        </w:tc>
        <w:tc>
          <w:tcPr>
            <w:tcW w:w="1276" w:type="dxa"/>
          </w:tcPr>
          <w:p w:rsidR="00071135" w:rsidRDefault="00071135" w:rsidP="00F35D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71135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1279" w:type="dxa"/>
          </w:tcPr>
          <w:p w:rsidR="00071135" w:rsidRDefault="00071135" w:rsidP="000711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135" w:rsidRPr="002C26D7" w:rsidTr="00CE02C8">
        <w:trPr>
          <w:trHeight w:val="270"/>
        </w:trPr>
        <w:tc>
          <w:tcPr>
            <w:tcW w:w="765" w:type="dxa"/>
            <w:vAlign w:val="center"/>
          </w:tcPr>
          <w:p w:rsidR="00071135" w:rsidRPr="00071135" w:rsidRDefault="00071135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13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139" w:type="dxa"/>
            <w:gridSpan w:val="2"/>
            <w:vAlign w:val="center"/>
          </w:tcPr>
          <w:p w:rsidR="00071135" w:rsidRPr="00FA3B2F" w:rsidRDefault="00071135" w:rsidP="00FA3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B2F">
              <w:rPr>
                <w:rFonts w:ascii="Times New Roman" w:hAnsi="Times New Roman" w:cs="Times New Roman"/>
                <w:sz w:val="24"/>
                <w:szCs w:val="24"/>
              </w:rPr>
              <w:t>Простые и составные числа</w:t>
            </w:r>
            <w:r w:rsidR="001930B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930BD" w:rsidRPr="00787EA1">
              <w:rPr>
                <w:rFonts w:ascii="Times New Roman" w:hAnsi="Times New Roman"/>
                <w:i/>
                <w:color w:val="0D0D0D"/>
                <w:sz w:val="24"/>
                <w:szCs w:val="24"/>
              </w:rPr>
              <w:t xml:space="preserve"> решето Эратосфена</w:t>
            </w:r>
          </w:p>
        </w:tc>
        <w:tc>
          <w:tcPr>
            <w:tcW w:w="1276" w:type="dxa"/>
          </w:tcPr>
          <w:p w:rsidR="00071135" w:rsidRDefault="00071135" w:rsidP="00F35D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71135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1279" w:type="dxa"/>
          </w:tcPr>
          <w:p w:rsidR="00071135" w:rsidRDefault="00071135" w:rsidP="000711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135" w:rsidRPr="002C26D7" w:rsidTr="00CE02C8">
        <w:trPr>
          <w:trHeight w:val="240"/>
        </w:trPr>
        <w:tc>
          <w:tcPr>
            <w:tcW w:w="765" w:type="dxa"/>
            <w:vAlign w:val="center"/>
          </w:tcPr>
          <w:p w:rsidR="00071135" w:rsidRPr="00071135" w:rsidRDefault="00071135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13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139" w:type="dxa"/>
            <w:gridSpan w:val="2"/>
            <w:vAlign w:val="center"/>
          </w:tcPr>
          <w:p w:rsidR="00071135" w:rsidRPr="00FA3B2F" w:rsidRDefault="00095620" w:rsidP="00FA3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7EA1">
              <w:rPr>
                <w:rFonts w:ascii="Times New Roman" w:hAnsi="Times New Roman"/>
                <w:color w:val="0D0D0D"/>
                <w:sz w:val="24"/>
                <w:szCs w:val="24"/>
              </w:rPr>
              <w:t>Разложение натурального числа на множители</w:t>
            </w:r>
            <w:r>
              <w:rPr>
                <w:rFonts w:ascii="Times New Roman" w:hAnsi="Times New Roman"/>
                <w:color w:val="0D0D0D"/>
                <w:sz w:val="24"/>
                <w:szCs w:val="24"/>
              </w:rPr>
              <w:t>.</w:t>
            </w:r>
            <w:r w:rsidRPr="00E00A0D">
              <w:rPr>
                <w:rFonts w:ascii="Times New Roman" w:hAnsi="Times New Roman" w:cs="Times New Roman"/>
                <w:sz w:val="24"/>
                <w:szCs w:val="24"/>
              </w:rPr>
              <w:t xml:space="preserve"> Разложение на простые множители</w:t>
            </w:r>
          </w:p>
        </w:tc>
        <w:tc>
          <w:tcPr>
            <w:tcW w:w="1276" w:type="dxa"/>
          </w:tcPr>
          <w:p w:rsidR="00071135" w:rsidRDefault="00071135" w:rsidP="00F35D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71135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</w:p>
        </w:tc>
        <w:tc>
          <w:tcPr>
            <w:tcW w:w="1279" w:type="dxa"/>
          </w:tcPr>
          <w:p w:rsidR="00071135" w:rsidRDefault="00071135" w:rsidP="000711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135" w:rsidRPr="002C26D7" w:rsidTr="00CE02C8">
        <w:trPr>
          <w:trHeight w:val="285"/>
        </w:trPr>
        <w:tc>
          <w:tcPr>
            <w:tcW w:w="765" w:type="dxa"/>
            <w:vAlign w:val="center"/>
          </w:tcPr>
          <w:p w:rsidR="00071135" w:rsidRPr="00071135" w:rsidRDefault="00071135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13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139" w:type="dxa"/>
            <w:gridSpan w:val="2"/>
            <w:vAlign w:val="center"/>
          </w:tcPr>
          <w:p w:rsidR="00071135" w:rsidRPr="00E00A0D" w:rsidRDefault="00095620" w:rsidP="00E00A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7EA1">
              <w:rPr>
                <w:rFonts w:ascii="Times New Roman" w:hAnsi="Times New Roman"/>
                <w:color w:val="0D0D0D"/>
                <w:sz w:val="24"/>
                <w:szCs w:val="24"/>
              </w:rPr>
              <w:t>Делитель и его свойства, общий делитель двух и более чисел</w:t>
            </w:r>
            <w:r>
              <w:rPr>
                <w:rFonts w:ascii="Times New Roman" w:hAnsi="Times New Roman"/>
                <w:color w:val="0D0D0D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071135" w:rsidRDefault="00071135" w:rsidP="00F35D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71135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1279" w:type="dxa"/>
          </w:tcPr>
          <w:p w:rsidR="00071135" w:rsidRDefault="00071135" w:rsidP="000711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135" w:rsidRPr="002C26D7" w:rsidTr="00CE02C8">
        <w:trPr>
          <w:trHeight w:val="315"/>
        </w:trPr>
        <w:tc>
          <w:tcPr>
            <w:tcW w:w="765" w:type="dxa"/>
            <w:vAlign w:val="center"/>
          </w:tcPr>
          <w:p w:rsidR="00071135" w:rsidRPr="00071135" w:rsidRDefault="00071135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13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139" w:type="dxa"/>
            <w:gridSpan w:val="2"/>
            <w:vAlign w:val="center"/>
          </w:tcPr>
          <w:p w:rsidR="00071135" w:rsidRPr="00E00A0D" w:rsidRDefault="00095620" w:rsidP="00E00A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 Н</w:t>
            </w:r>
            <w:r w:rsidRPr="00787EA1">
              <w:rPr>
                <w:rFonts w:ascii="Times New Roman" w:hAnsi="Times New Roman"/>
                <w:color w:val="0D0D0D"/>
                <w:sz w:val="24"/>
                <w:szCs w:val="24"/>
              </w:rPr>
              <w:t>аибольший общий делитель, взаимно простые числа, нахождение наибольшего общего делителя</w:t>
            </w:r>
          </w:p>
        </w:tc>
        <w:tc>
          <w:tcPr>
            <w:tcW w:w="1276" w:type="dxa"/>
          </w:tcPr>
          <w:p w:rsidR="00071135" w:rsidRDefault="00071135" w:rsidP="00F35D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71135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1279" w:type="dxa"/>
          </w:tcPr>
          <w:p w:rsidR="00071135" w:rsidRDefault="00071135" w:rsidP="000711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135" w:rsidRPr="002C26D7" w:rsidTr="00CE02C8">
        <w:trPr>
          <w:trHeight w:val="285"/>
        </w:trPr>
        <w:tc>
          <w:tcPr>
            <w:tcW w:w="765" w:type="dxa"/>
            <w:vAlign w:val="center"/>
          </w:tcPr>
          <w:p w:rsidR="00071135" w:rsidRPr="00071135" w:rsidRDefault="00095620" w:rsidP="000956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071135" w:rsidRPr="0007113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139" w:type="dxa"/>
            <w:gridSpan w:val="2"/>
            <w:vAlign w:val="center"/>
          </w:tcPr>
          <w:p w:rsidR="00071135" w:rsidRPr="00095620" w:rsidRDefault="00095620" w:rsidP="00095620">
            <w:pPr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787EA1">
              <w:rPr>
                <w:rFonts w:ascii="Times New Roman" w:hAnsi="Times New Roman"/>
                <w:color w:val="0D0D0D"/>
                <w:sz w:val="24"/>
                <w:szCs w:val="24"/>
              </w:rPr>
              <w:t>Кратное и его свойства, общее кратное двух и более чисел, наименьшее общее кратное, способы нахождения наименьшего общего кратного.</w:t>
            </w:r>
          </w:p>
        </w:tc>
        <w:tc>
          <w:tcPr>
            <w:tcW w:w="1276" w:type="dxa"/>
          </w:tcPr>
          <w:p w:rsidR="00071135" w:rsidRDefault="00071135" w:rsidP="00F35D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71135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1279" w:type="dxa"/>
          </w:tcPr>
          <w:p w:rsidR="00071135" w:rsidRDefault="00071135" w:rsidP="000711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135" w:rsidRPr="002C26D7" w:rsidTr="00CE02C8">
        <w:trPr>
          <w:trHeight w:val="285"/>
        </w:trPr>
        <w:tc>
          <w:tcPr>
            <w:tcW w:w="765" w:type="dxa"/>
            <w:vAlign w:val="center"/>
          </w:tcPr>
          <w:p w:rsidR="00071135" w:rsidRPr="00071135" w:rsidRDefault="00071135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13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139" w:type="dxa"/>
            <w:gridSpan w:val="2"/>
            <w:vAlign w:val="center"/>
          </w:tcPr>
          <w:p w:rsidR="00071135" w:rsidRPr="00071135" w:rsidRDefault="00407CFA" w:rsidP="000711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примеров на тему: «Делимость чисел»</w:t>
            </w:r>
          </w:p>
        </w:tc>
        <w:tc>
          <w:tcPr>
            <w:tcW w:w="1276" w:type="dxa"/>
          </w:tcPr>
          <w:p w:rsidR="00071135" w:rsidRDefault="00071135" w:rsidP="00F35D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71135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1279" w:type="dxa"/>
          </w:tcPr>
          <w:p w:rsidR="00071135" w:rsidRDefault="00071135" w:rsidP="000711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135" w:rsidRPr="002C26D7" w:rsidTr="00CE02C8">
        <w:trPr>
          <w:trHeight w:val="207"/>
        </w:trPr>
        <w:tc>
          <w:tcPr>
            <w:tcW w:w="765" w:type="dxa"/>
            <w:vAlign w:val="center"/>
          </w:tcPr>
          <w:p w:rsidR="00071135" w:rsidRPr="00071135" w:rsidRDefault="00071135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13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139" w:type="dxa"/>
            <w:gridSpan w:val="2"/>
            <w:vAlign w:val="center"/>
          </w:tcPr>
          <w:p w:rsidR="00071135" w:rsidRPr="008F6206" w:rsidRDefault="00071135" w:rsidP="000711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6206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работа№1 на тему «Делимость чисел»</w:t>
            </w:r>
          </w:p>
        </w:tc>
        <w:tc>
          <w:tcPr>
            <w:tcW w:w="1276" w:type="dxa"/>
          </w:tcPr>
          <w:p w:rsidR="00071135" w:rsidRDefault="00071135" w:rsidP="00F35D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71135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1279" w:type="dxa"/>
          </w:tcPr>
          <w:p w:rsidR="00071135" w:rsidRDefault="00071135" w:rsidP="000711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135" w:rsidRPr="002C26D7" w:rsidTr="00CE02C8">
        <w:trPr>
          <w:trHeight w:val="393"/>
        </w:trPr>
        <w:tc>
          <w:tcPr>
            <w:tcW w:w="11904" w:type="dxa"/>
            <w:gridSpan w:val="3"/>
            <w:vAlign w:val="center"/>
          </w:tcPr>
          <w:p w:rsidR="00071135" w:rsidRDefault="00071135" w:rsidP="00547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Дроби и проценты</w:t>
            </w:r>
          </w:p>
        </w:tc>
        <w:tc>
          <w:tcPr>
            <w:tcW w:w="1276" w:type="dxa"/>
          </w:tcPr>
          <w:p w:rsidR="00071135" w:rsidRDefault="00501F4B" w:rsidP="00F35D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="00071135" w:rsidRPr="00BA15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11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071135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</w:tcPr>
          <w:p w:rsidR="00071135" w:rsidRDefault="00071135" w:rsidP="000711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135" w:rsidRPr="002C26D7" w:rsidTr="00CE02C8">
        <w:tc>
          <w:tcPr>
            <w:tcW w:w="800" w:type="dxa"/>
            <w:gridSpan w:val="2"/>
          </w:tcPr>
          <w:p w:rsidR="00071135" w:rsidRPr="002C26D7" w:rsidRDefault="00302470" w:rsidP="00302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17</w:t>
            </w:r>
            <w:r w:rsidR="00071135" w:rsidRPr="002C26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04" w:type="dxa"/>
          </w:tcPr>
          <w:p w:rsidR="00071135" w:rsidRPr="002C26D7" w:rsidRDefault="0074299D" w:rsidP="00E46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 контрольной работы №1.</w:t>
            </w:r>
            <w:r w:rsidR="00071135" w:rsidRPr="002C26D7">
              <w:rPr>
                <w:rFonts w:ascii="Times New Roman" w:hAnsi="Times New Roman" w:cs="Times New Roman"/>
                <w:sz w:val="24"/>
                <w:szCs w:val="24"/>
              </w:rPr>
              <w:t xml:space="preserve"> Основное </w:t>
            </w:r>
            <w:r w:rsidR="003016C5">
              <w:rPr>
                <w:rFonts w:ascii="Times New Roman" w:hAnsi="Times New Roman" w:cs="Times New Roman"/>
                <w:sz w:val="24"/>
                <w:szCs w:val="24"/>
              </w:rPr>
              <w:t>свойство дроби. Сокращение дробей.</w:t>
            </w:r>
          </w:p>
        </w:tc>
        <w:tc>
          <w:tcPr>
            <w:tcW w:w="1276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71135" w:rsidRPr="002C26D7" w:rsidRDefault="00961CA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1279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135" w:rsidRPr="002C26D7" w:rsidTr="00CE02C8">
        <w:tc>
          <w:tcPr>
            <w:tcW w:w="800" w:type="dxa"/>
            <w:gridSpan w:val="2"/>
          </w:tcPr>
          <w:p w:rsidR="00071135" w:rsidRPr="002C26D7" w:rsidRDefault="00302470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104" w:type="dxa"/>
          </w:tcPr>
          <w:p w:rsidR="00071135" w:rsidRPr="00302470" w:rsidRDefault="00961CA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2470">
              <w:rPr>
                <w:rFonts w:ascii="Times New Roman" w:hAnsi="Times New Roman" w:cs="Times New Roman"/>
              </w:rPr>
              <w:t>Приведение дробей к общему знаменателю</w:t>
            </w:r>
            <w:r w:rsidR="00095620">
              <w:rPr>
                <w:rFonts w:ascii="Times New Roman" w:hAnsi="Times New Roman" w:cs="Times New Roman"/>
              </w:rPr>
              <w:t>.</w:t>
            </w:r>
            <w:r w:rsidR="00095620" w:rsidRPr="00787EA1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 Понятие о наименьшем общем знаменателе нескольких дробей</w:t>
            </w:r>
          </w:p>
        </w:tc>
        <w:tc>
          <w:tcPr>
            <w:tcW w:w="1276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71135" w:rsidRPr="002C26D7" w:rsidRDefault="00961CA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1279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135" w:rsidRPr="002C26D7" w:rsidTr="00CE02C8">
        <w:tc>
          <w:tcPr>
            <w:tcW w:w="800" w:type="dxa"/>
            <w:gridSpan w:val="2"/>
          </w:tcPr>
          <w:p w:rsidR="00071135" w:rsidRPr="002C26D7" w:rsidRDefault="00302470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104" w:type="dxa"/>
          </w:tcPr>
          <w:p w:rsidR="00071135" w:rsidRPr="004B47E9" w:rsidRDefault="004B47E9" w:rsidP="004B47E9">
            <w:pPr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787EA1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Сравнение обыкновенных дробей. Сложение и вычитание обыкновенных дробей. Умножение и деление обыкновенных дробей.  </w:t>
            </w:r>
          </w:p>
        </w:tc>
        <w:tc>
          <w:tcPr>
            <w:tcW w:w="1276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71135" w:rsidRPr="002C26D7" w:rsidRDefault="00961CA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1279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135" w:rsidRPr="002C26D7" w:rsidTr="00CE02C8">
        <w:tc>
          <w:tcPr>
            <w:tcW w:w="800" w:type="dxa"/>
            <w:gridSpan w:val="2"/>
          </w:tcPr>
          <w:p w:rsidR="00071135" w:rsidRPr="002C26D7" w:rsidRDefault="00302470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71135" w:rsidRPr="002C26D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71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04" w:type="dxa"/>
          </w:tcPr>
          <w:p w:rsidR="00071135" w:rsidRPr="002C26D7" w:rsidRDefault="004B47E9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обыкновенными дробями</w:t>
            </w:r>
          </w:p>
        </w:tc>
        <w:tc>
          <w:tcPr>
            <w:tcW w:w="1276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71135" w:rsidRPr="002C26D7" w:rsidRDefault="00302470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1279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135" w:rsidRPr="002C26D7" w:rsidTr="00CE02C8">
        <w:tc>
          <w:tcPr>
            <w:tcW w:w="800" w:type="dxa"/>
            <w:gridSpan w:val="2"/>
          </w:tcPr>
          <w:p w:rsidR="00071135" w:rsidRPr="002C26D7" w:rsidRDefault="00302470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71135" w:rsidRPr="002C26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71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04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«Многоэтажные» дроби</w:t>
            </w:r>
            <w:r w:rsidR="004B47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47E9" w:rsidRPr="002C26D7">
              <w:rPr>
                <w:rFonts w:ascii="Times New Roman" w:hAnsi="Times New Roman" w:cs="Times New Roman"/>
                <w:sz w:val="24"/>
                <w:szCs w:val="24"/>
              </w:rPr>
              <w:t>Запись и вычисление сложных  выражений</w:t>
            </w:r>
          </w:p>
        </w:tc>
        <w:tc>
          <w:tcPr>
            <w:tcW w:w="1276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71135" w:rsidRPr="002C26D7" w:rsidRDefault="00302470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1279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135" w:rsidRPr="002C26D7" w:rsidTr="00CE02C8">
        <w:tc>
          <w:tcPr>
            <w:tcW w:w="800" w:type="dxa"/>
            <w:gridSpan w:val="2"/>
          </w:tcPr>
          <w:p w:rsidR="00071135" w:rsidRPr="002C26D7" w:rsidRDefault="00302470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71135" w:rsidRPr="002C26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71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04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Нахождение дроби (части) от числа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71135" w:rsidRPr="002C26D7" w:rsidRDefault="00547B93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1279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135" w:rsidRPr="002C26D7" w:rsidTr="00CE02C8">
        <w:tc>
          <w:tcPr>
            <w:tcW w:w="800" w:type="dxa"/>
            <w:gridSpan w:val="2"/>
          </w:tcPr>
          <w:p w:rsidR="00071135" w:rsidRPr="002C26D7" w:rsidRDefault="00302470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71135" w:rsidRPr="002C26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71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04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Нахождение части от целого. Решение 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71135" w:rsidRPr="002C26D7" w:rsidRDefault="00547B93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1279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135" w:rsidRPr="002C26D7" w:rsidTr="00CE02C8">
        <w:tc>
          <w:tcPr>
            <w:tcW w:w="800" w:type="dxa"/>
            <w:gridSpan w:val="2"/>
          </w:tcPr>
          <w:p w:rsidR="00071135" w:rsidRPr="002C26D7" w:rsidRDefault="00302470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71135" w:rsidRPr="002C26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71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04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Нахождение числа по его дроби (части)</w:t>
            </w:r>
          </w:p>
        </w:tc>
        <w:tc>
          <w:tcPr>
            <w:tcW w:w="1276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71135" w:rsidRPr="002C26D7" w:rsidRDefault="00547B93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1279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135" w:rsidRPr="002C26D7" w:rsidTr="00CE02C8">
        <w:tc>
          <w:tcPr>
            <w:tcW w:w="800" w:type="dxa"/>
            <w:gridSpan w:val="2"/>
          </w:tcPr>
          <w:p w:rsidR="00071135" w:rsidRPr="002C26D7" w:rsidRDefault="00302470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071135" w:rsidRPr="002C26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71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04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Нахождение целого по его части. Решение задач</w:t>
            </w:r>
          </w:p>
        </w:tc>
        <w:tc>
          <w:tcPr>
            <w:tcW w:w="1276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71135" w:rsidRPr="002C26D7" w:rsidRDefault="00547B93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1279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135" w:rsidRPr="002C26D7" w:rsidTr="00CE02C8">
        <w:tc>
          <w:tcPr>
            <w:tcW w:w="800" w:type="dxa"/>
            <w:gridSpan w:val="2"/>
          </w:tcPr>
          <w:p w:rsidR="00071135" w:rsidRPr="002C26D7" w:rsidRDefault="00302470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71135" w:rsidRPr="002C26D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71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04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Решение задач на совместную работу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71135" w:rsidRPr="002C26D7" w:rsidRDefault="00547B93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1279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135" w:rsidRPr="002C26D7" w:rsidTr="00CE02C8">
        <w:tc>
          <w:tcPr>
            <w:tcW w:w="800" w:type="dxa"/>
            <w:gridSpan w:val="2"/>
          </w:tcPr>
          <w:p w:rsidR="00071135" w:rsidRPr="002C26D7" w:rsidRDefault="00302470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71135" w:rsidRPr="002C26D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71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04" w:type="dxa"/>
          </w:tcPr>
          <w:p w:rsidR="00071135" w:rsidRPr="002C26D7" w:rsidRDefault="004B47E9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7EA1">
              <w:rPr>
                <w:rFonts w:ascii="Times New Roman" w:hAnsi="Times New Roman"/>
                <w:color w:val="0D0D0D"/>
                <w:sz w:val="24"/>
                <w:szCs w:val="24"/>
              </w:rPr>
              <w:t>Основные задачи на дроби.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Решение примеров на тему: «Дроби»</w:t>
            </w:r>
          </w:p>
        </w:tc>
        <w:tc>
          <w:tcPr>
            <w:tcW w:w="1276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71135" w:rsidRPr="002C26D7" w:rsidRDefault="00547B93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8.10</w:t>
            </w:r>
          </w:p>
        </w:tc>
        <w:tc>
          <w:tcPr>
            <w:tcW w:w="1279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135" w:rsidRPr="002C26D7" w:rsidTr="00CE02C8">
        <w:tc>
          <w:tcPr>
            <w:tcW w:w="800" w:type="dxa"/>
            <w:gridSpan w:val="2"/>
          </w:tcPr>
          <w:p w:rsidR="00071135" w:rsidRPr="002C26D7" w:rsidRDefault="00302470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71135" w:rsidRPr="002C26D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71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04" w:type="dxa"/>
          </w:tcPr>
          <w:p w:rsidR="00071135" w:rsidRPr="002C26D7" w:rsidRDefault="0031157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со смешанными числами</w:t>
            </w:r>
          </w:p>
        </w:tc>
        <w:tc>
          <w:tcPr>
            <w:tcW w:w="1276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71135" w:rsidRPr="002C26D7" w:rsidRDefault="00547B93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9.10</w:t>
            </w:r>
          </w:p>
        </w:tc>
        <w:tc>
          <w:tcPr>
            <w:tcW w:w="1279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135" w:rsidRPr="002C26D7" w:rsidTr="00CE02C8">
        <w:tc>
          <w:tcPr>
            <w:tcW w:w="800" w:type="dxa"/>
            <w:gridSpan w:val="2"/>
          </w:tcPr>
          <w:p w:rsidR="00071135" w:rsidRPr="002C26D7" w:rsidRDefault="00302470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71135" w:rsidRPr="002C26D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71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04" w:type="dxa"/>
          </w:tcPr>
          <w:p w:rsidR="00071135" w:rsidRPr="002C26D7" w:rsidRDefault="003E522C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6FCF">
              <w:rPr>
                <w:rFonts w:ascii="Times New Roman" w:hAnsi="Times New Roman"/>
                <w:sz w:val="24"/>
                <w:szCs w:val="24"/>
              </w:rPr>
              <w:t>Решение текстовых задач арифметическим способом</w:t>
            </w:r>
          </w:p>
        </w:tc>
        <w:tc>
          <w:tcPr>
            <w:tcW w:w="1276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71135" w:rsidRPr="002C26D7" w:rsidRDefault="00547B93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1279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135" w:rsidRPr="002C26D7" w:rsidTr="00CE02C8">
        <w:tc>
          <w:tcPr>
            <w:tcW w:w="800" w:type="dxa"/>
            <w:gridSpan w:val="2"/>
          </w:tcPr>
          <w:p w:rsidR="00071135" w:rsidRPr="002C26D7" w:rsidRDefault="00302470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71135" w:rsidRPr="002C26D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71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04" w:type="dxa"/>
          </w:tcPr>
          <w:p w:rsidR="00071135" w:rsidRPr="002C26D7" w:rsidRDefault="00E00629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на дроби</w:t>
            </w:r>
            <w:r w:rsidR="004B47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B47E9" w:rsidRPr="00787EA1">
              <w:rPr>
                <w:rFonts w:ascii="Times New Roman" w:hAnsi="Times New Roman"/>
                <w:bCs/>
                <w:color w:val="0D0D0D"/>
                <w:sz w:val="24"/>
                <w:szCs w:val="24"/>
              </w:rPr>
              <w:t xml:space="preserve"> Решение несложных логических задач.</w:t>
            </w:r>
          </w:p>
        </w:tc>
        <w:tc>
          <w:tcPr>
            <w:tcW w:w="1276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71135" w:rsidRPr="002C26D7" w:rsidRDefault="00547B93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1279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135" w:rsidRPr="002C26D7" w:rsidTr="00CE02C8">
        <w:tc>
          <w:tcPr>
            <w:tcW w:w="800" w:type="dxa"/>
            <w:gridSpan w:val="2"/>
          </w:tcPr>
          <w:p w:rsidR="00071135" w:rsidRPr="002C26D7" w:rsidRDefault="00302470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71135" w:rsidRPr="002C26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71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04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Основные задачи и проценты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71135" w:rsidRPr="002C26D7" w:rsidRDefault="00547B93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1279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135" w:rsidRPr="002C26D7" w:rsidTr="00CE02C8">
        <w:tc>
          <w:tcPr>
            <w:tcW w:w="800" w:type="dxa"/>
            <w:gridSpan w:val="2"/>
          </w:tcPr>
          <w:p w:rsidR="00071135" w:rsidRPr="002C26D7" w:rsidRDefault="00302470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71135" w:rsidRPr="002C26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71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04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Практические ситуации, связанные с использованием понятия «процент»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71135" w:rsidRPr="002C26D7" w:rsidRDefault="00547B93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1279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135" w:rsidRPr="002C26D7" w:rsidTr="00CE02C8">
        <w:tc>
          <w:tcPr>
            <w:tcW w:w="800" w:type="dxa"/>
            <w:gridSpan w:val="2"/>
          </w:tcPr>
          <w:p w:rsidR="00071135" w:rsidRPr="002C26D7" w:rsidRDefault="00302470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71135" w:rsidRPr="002C26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71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04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Статистические данные. Диаграммы. Представление данных в виде  столбчатых и круговых диаграмм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71135" w:rsidRPr="002C26D7" w:rsidRDefault="00547B93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1279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135" w:rsidRPr="002C26D7" w:rsidTr="00CE02C8">
        <w:tc>
          <w:tcPr>
            <w:tcW w:w="800" w:type="dxa"/>
            <w:gridSpan w:val="2"/>
          </w:tcPr>
          <w:p w:rsidR="00071135" w:rsidRPr="002C26D7" w:rsidRDefault="00302470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71135" w:rsidRPr="002C26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71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04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Статистические данные. Чтение и составление столбчатых и круговых диаграмм. Использование диаграмм для представления информации в повседневной жизни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71135" w:rsidRPr="002C26D7" w:rsidRDefault="00547B93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1279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3D8" w:rsidRPr="002C26D7" w:rsidTr="00CE02C8">
        <w:tc>
          <w:tcPr>
            <w:tcW w:w="800" w:type="dxa"/>
            <w:gridSpan w:val="2"/>
          </w:tcPr>
          <w:p w:rsidR="004263D8" w:rsidRPr="002C26D7" w:rsidRDefault="004263D8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04" w:type="dxa"/>
          </w:tcPr>
          <w:p w:rsidR="004263D8" w:rsidRPr="008F6206" w:rsidRDefault="004263D8" w:rsidP="00F35D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62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№2. Тема: «Обыкновенные дроби и проценты» </w:t>
            </w:r>
          </w:p>
        </w:tc>
        <w:tc>
          <w:tcPr>
            <w:tcW w:w="1276" w:type="dxa"/>
          </w:tcPr>
          <w:p w:rsidR="004263D8" w:rsidRPr="002C26D7" w:rsidRDefault="004263D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263D8" w:rsidRPr="002C26D7" w:rsidRDefault="004263D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1279" w:type="dxa"/>
          </w:tcPr>
          <w:p w:rsidR="004263D8" w:rsidRPr="002C26D7" w:rsidRDefault="004263D8" w:rsidP="004263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3D8" w:rsidRPr="002C26D7" w:rsidTr="00CE02C8">
        <w:tc>
          <w:tcPr>
            <w:tcW w:w="11904" w:type="dxa"/>
            <w:gridSpan w:val="3"/>
          </w:tcPr>
          <w:p w:rsidR="004263D8" w:rsidRPr="00875B51" w:rsidRDefault="004263D8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2C26D7">
              <w:rPr>
                <w:rFonts w:ascii="Times New Roman" w:hAnsi="Times New Roman" w:cs="Times New Roman"/>
                <w:b/>
                <w:sz w:val="24"/>
                <w:szCs w:val="24"/>
              </w:rPr>
              <w:t>Прямые на плоскости и в пространстве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1276" w:type="dxa"/>
          </w:tcPr>
          <w:p w:rsidR="004263D8" w:rsidRPr="00BA15B9" w:rsidRDefault="004263D8" w:rsidP="00F35D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5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4263D8" w:rsidRPr="002C26D7" w:rsidRDefault="004263D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</w:tcPr>
          <w:p w:rsidR="004263D8" w:rsidRPr="002C26D7" w:rsidRDefault="004263D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3D8" w:rsidRPr="002C26D7" w:rsidTr="00CE02C8">
        <w:tc>
          <w:tcPr>
            <w:tcW w:w="800" w:type="dxa"/>
            <w:gridSpan w:val="2"/>
          </w:tcPr>
          <w:p w:rsidR="004263D8" w:rsidRPr="002C26D7" w:rsidRDefault="004263D8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104" w:type="dxa"/>
          </w:tcPr>
          <w:p w:rsidR="004263D8" w:rsidRPr="002C26D7" w:rsidRDefault="004263D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 №2.</w:t>
            </w: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 xml:space="preserve"> Пересекающиеся прямые. Углы, образованные при пересечении двух прямых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4263D8" w:rsidRPr="002C26D7" w:rsidRDefault="004263D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263D8" w:rsidRPr="002C26D7" w:rsidRDefault="004263D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1279" w:type="dxa"/>
          </w:tcPr>
          <w:p w:rsidR="004263D8" w:rsidRPr="002C26D7" w:rsidRDefault="004263D8" w:rsidP="004263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3D8" w:rsidRPr="002C26D7" w:rsidTr="00CE02C8">
        <w:tc>
          <w:tcPr>
            <w:tcW w:w="800" w:type="dxa"/>
            <w:gridSpan w:val="2"/>
          </w:tcPr>
          <w:p w:rsidR="004263D8" w:rsidRPr="002C26D7" w:rsidRDefault="004263D8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04" w:type="dxa"/>
          </w:tcPr>
          <w:p w:rsidR="004263D8" w:rsidRPr="002C26D7" w:rsidRDefault="004263D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Вычисление углов, образованных двумя пересекающимися прямыми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4263D8" w:rsidRPr="002C26D7" w:rsidRDefault="004263D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263D8" w:rsidRPr="002C26D7" w:rsidRDefault="004263D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1279" w:type="dxa"/>
          </w:tcPr>
          <w:p w:rsidR="004263D8" w:rsidRPr="002C26D7" w:rsidRDefault="004263D8" w:rsidP="004263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3D8" w:rsidRPr="002C26D7" w:rsidTr="00CE02C8">
        <w:tc>
          <w:tcPr>
            <w:tcW w:w="800" w:type="dxa"/>
            <w:gridSpan w:val="2"/>
          </w:tcPr>
          <w:p w:rsidR="004263D8" w:rsidRPr="002C26D7" w:rsidRDefault="004263D8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04" w:type="dxa"/>
          </w:tcPr>
          <w:p w:rsidR="004263D8" w:rsidRPr="002C26D7" w:rsidRDefault="004263D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Параллельные прямые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4263D8" w:rsidRPr="002C26D7" w:rsidRDefault="004263D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263D8" w:rsidRPr="002C26D7" w:rsidRDefault="004263D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1279" w:type="dxa"/>
          </w:tcPr>
          <w:p w:rsidR="004263D8" w:rsidRPr="002C26D7" w:rsidRDefault="004263D8" w:rsidP="004263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3D8" w:rsidRPr="002C26D7" w:rsidTr="00CE02C8">
        <w:tc>
          <w:tcPr>
            <w:tcW w:w="800" w:type="dxa"/>
            <w:gridSpan w:val="2"/>
          </w:tcPr>
          <w:p w:rsidR="004263D8" w:rsidRPr="002C26D7" w:rsidRDefault="004263D8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04" w:type="dxa"/>
          </w:tcPr>
          <w:p w:rsidR="004263D8" w:rsidRPr="002C26D7" w:rsidRDefault="004263D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</w:t>
            </w:r>
            <w:proofErr w:type="gramStart"/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параллельных</w:t>
            </w:r>
            <w:proofErr w:type="gramEnd"/>
            <w:r w:rsidRPr="002C26D7">
              <w:rPr>
                <w:rFonts w:ascii="Times New Roman" w:hAnsi="Times New Roman" w:cs="Times New Roman"/>
                <w:sz w:val="24"/>
                <w:szCs w:val="24"/>
              </w:rPr>
              <w:t xml:space="preserve"> прямых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4263D8" w:rsidRPr="002C26D7" w:rsidRDefault="004263D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263D8" w:rsidRPr="002C26D7" w:rsidRDefault="004263D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1279" w:type="dxa"/>
          </w:tcPr>
          <w:p w:rsidR="004263D8" w:rsidRPr="002C26D7" w:rsidRDefault="004263D8" w:rsidP="004263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3D8" w:rsidRPr="002C26D7" w:rsidTr="00CE02C8">
        <w:tc>
          <w:tcPr>
            <w:tcW w:w="800" w:type="dxa"/>
            <w:gridSpan w:val="2"/>
          </w:tcPr>
          <w:p w:rsidR="004263D8" w:rsidRPr="002C26D7" w:rsidRDefault="004263D8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04" w:type="dxa"/>
          </w:tcPr>
          <w:p w:rsidR="004263D8" w:rsidRPr="002C26D7" w:rsidRDefault="004263D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Перпендикулярные прямые. Расстояние. Единицы измерения длины</w:t>
            </w:r>
          </w:p>
        </w:tc>
        <w:tc>
          <w:tcPr>
            <w:tcW w:w="1276" w:type="dxa"/>
          </w:tcPr>
          <w:p w:rsidR="004263D8" w:rsidRPr="002C26D7" w:rsidRDefault="004263D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263D8" w:rsidRPr="002C26D7" w:rsidRDefault="004263D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</w:p>
        </w:tc>
        <w:tc>
          <w:tcPr>
            <w:tcW w:w="1279" w:type="dxa"/>
          </w:tcPr>
          <w:p w:rsidR="004263D8" w:rsidRPr="002C26D7" w:rsidRDefault="004263D8" w:rsidP="004263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3D8" w:rsidRPr="002C26D7" w:rsidTr="00CE02C8">
        <w:trPr>
          <w:trHeight w:val="285"/>
        </w:trPr>
        <w:tc>
          <w:tcPr>
            <w:tcW w:w="800" w:type="dxa"/>
            <w:gridSpan w:val="2"/>
          </w:tcPr>
          <w:p w:rsidR="004263D8" w:rsidRPr="002C26D7" w:rsidRDefault="004263D8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04" w:type="dxa"/>
          </w:tcPr>
          <w:p w:rsidR="004263D8" w:rsidRPr="002C26D7" w:rsidRDefault="004263D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 xml:space="preserve">Расстояние между двумя точками, между точкой и прямой, </w:t>
            </w:r>
            <w:proofErr w:type="gramStart"/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proofErr w:type="gramEnd"/>
            <w:r w:rsidRPr="002C26D7">
              <w:rPr>
                <w:rFonts w:ascii="Times New Roman" w:hAnsi="Times New Roman" w:cs="Times New Roman"/>
                <w:sz w:val="24"/>
                <w:szCs w:val="24"/>
              </w:rPr>
              <w:t xml:space="preserve"> параллельными прямыми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4263D8" w:rsidRPr="002C26D7" w:rsidRDefault="004263D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263D8" w:rsidRPr="002C26D7" w:rsidRDefault="004263D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1279" w:type="dxa"/>
          </w:tcPr>
          <w:p w:rsidR="004263D8" w:rsidRPr="002C26D7" w:rsidRDefault="004263D8" w:rsidP="004263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3D8" w:rsidRPr="002C26D7" w:rsidTr="00CE02C8">
        <w:tc>
          <w:tcPr>
            <w:tcW w:w="11904" w:type="dxa"/>
            <w:gridSpan w:val="3"/>
          </w:tcPr>
          <w:p w:rsidR="004263D8" w:rsidRPr="002C26D7" w:rsidRDefault="004263D8" w:rsidP="004263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</w:t>
            </w:r>
            <w:r w:rsidR="00A019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</w:t>
            </w:r>
            <w:r w:rsidR="007B4BA0">
              <w:rPr>
                <w:rFonts w:ascii="Times New Roman" w:hAnsi="Times New Roman" w:cs="Times New Roman"/>
                <w:b/>
                <w:sz w:val="24"/>
                <w:szCs w:val="24"/>
              </w:rPr>
              <w:t>Десятичные дроби и дробные выражения</w:t>
            </w:r>
          </w:p>
        </w:tc>
        <w:tc>
          <w:tcPr>
            <w:tcW w:w="1276" w:type="dxa"/>
          </w:tcPr>
          <w:p w:rsidR="004263D8" w:rsidRPr="00BA15B9" w:rsidRDefault="00E0213F" w:rsidP="00F35D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276" w:type="dxa"/>
          </w:tcPr>
          <w:p w:rsidR="004263D8" w:rsidRPr="002C26D7" w:rsidRDefault="004263D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</w:tcPr>
          <w:p w:rsidR="004263D8" w:rsidRPr="002C26D7" w:rsidRDefault="004263D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3D8" w:rsidRPr="002C26D7" w:rsidTr="00CE02C8">
        <w:tc>
          <w:tcPr>
            <w:tcW w:w="800" w:type="dxa"/>
            <w:gridSpan w:val="2"/>
          </w:tcPr>
          <w:p w:rsidR="004263D8" w:rsidRPr="002C26D7" w:rsidRDefault="004263D8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04" w:type="dxa"/>
          </w:tcPr>
          <w:p w:rsidR="004263D8" w:rsidRPr="00DA3979" w:rsidRDefault="00344493" w:rsidP="00DA39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979">
              <w:rPr>
                <w:rFonts w:ascii="Times New Roman" w:hAnsi="Times New Roman" w:cs="Times New Roman"/>
                <w:sz w:val="24"/>
                <w:szCs w:val="24"/>
              </w:rPr>
              <w:t>Десятичные дроби и метрическая система мер</w:t>
            </w:r>
          </w:p>
        </w:tc>
        <w:tc>
          <w:tcPr>
            <w:tcW w:w="1276" w:type="dxa"/>
          </w:tcPr>
          <w:p w:rsidR="004263D8" w:rsidRPr="002C26D7" w:rsidRDefault="004263D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263D8" w:rsidRPr="002C26D7" w:rsidRDefault="004B7D8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4263D8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279" w:type="dxa"/>
          </w:tcPr>
          <w:p w:rsidR="004263D8" w:rsidRPr="002C26D7" w:rsidRDefault="004263D8" w:rsidP="004263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3D8" w:rsidRPr="002C26D7" w:rsidTr="00CE02C8">
        <w:tc>
          <w:tcPr>
            <w:tcW w:w="800" w:type="dxa"/>
            <w:gridSpan w:val="2"/>
          </w:tcPr>
          <w:p w:rsidR="004263D8" w:rsidRPr="002C26D7" w:rsidRDefault="009A334B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263D8" w:rsidRPr="002C26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26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04" w:type="dxa"/>
          </w:tcPr>
          <w:p w:rsidR="004263D8" w:rsidRPr="00DA3979" w:rsidRDefault="004263D8" w:rsidP="00DA39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979">
              <w:rPr>
                <w:rFonts w:ascii="Times New Roman" w:hAnsi="Times New Roman" w:cs="Times New Roman"/>
                <w:sz w:val="24"/>
                <w:szCs w:val="24"/>
              </w:rPr>
              <w:t xml:space="preserve">Изображение десятичных дробей на </w:t>
            </w:r>
            <w:proofErr w:type="gramStart"/>
            <w:r w:rsidRPr="00DA3979">
              <w:rPr>
                <w:rFonts w:ascii="Times New Roman" w:hAnsi="Times New Roman" w:cs="Times New Roman"/>
                <w:sz w:val="24"/>
                <w:szCs w:val="24"/>
              </w:rPr>
              <w:t>координатной</w:t>
            </w:r>
            <w:proofErr w:type="gramEnd"/>
            <w:r w:rsidRPr="00DA3979">
              <w:rPr>
                <w:rFonts w:ascii="Times New Roman" w:hAnsi="Times New Roman" w:cs="Times New Roman"/>
                <w:sz w:val="24"/>
                <w:szCs w:val="24"/>
              </w:rPr>
              <w:t xml:space="preserve"> прямой </w:t>
            </w:r>
          </w:p>
        </w:tc>
        <w:tc>
          <w:tcPr>
            <w:tcW w:w="1276" w:type="dxa"/>
          </w:tcPr>
          <w:p w:rsidR="004263D8" w:rsidRPr="002C26D7" w:rsidRDefault="004263D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263D8" w:rsidRPr="002C26D7" w:rsidRDefault="004B7D8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4263D8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279" w:type="dxa"/>
          </w:tcPr>
          <w:p w:rsidR="004263D8" w:rsidRPr="002C26D7" w:rsidRDefault="004263D8" w:rsidP="004263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3D8" w:rsidRPr="002C26D7" w:rsidTr="00CE02C8">
        <w:tc>
          <w:tcPr>
            <w:tcW w:w="800" w:type="dxa"/>
            <w:gridSpan w:val="2"/>
          </w:tcPr>
          <w:p w:rsidR="004263D8" w:rsidRPr="002C26D7" w:rsidRDefault="009A334B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1104" w:type="dxa"/>
          </w:tcPr>
          <w:p w:rsidR="004263D8" w:rsidRPr="00DA3979" w:rsidRDefault="004263D8" w:rsidP="00DA39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979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десятичной дроби в виде обыкновенной дроби и обыкновенной в виде десятичной. Работа с калькулятором </w:t>
            </w:r>
          </w:p>
        </w:tc>
        <w:tc>
          <w:tcPr>
            <w:tcW w:w="1276" w:type="dxa"/>
          </w:tcPr>
          <w:p w:rsidR="004263D8" w:rsidRPr="002C26D7" w:rsidRDefault="004263D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263D8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7.11</w:t>
            </w:r>
          </w:p>
        </w:tc>
        <w:tc>
          <w:tcPr>
            <w:tcW w:w="1279" w:type="dxa"/>
          </w:tcPr>
          <w:p w:rsidR="004263D8" w:rsidRPr="002C26D7" w:rsidRDefault="004263D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3D8" w:rsidRPr="002C26D7" w:rsidTr="00CE02C8">
        <w:tc>
          <w:tcPr>
            <w:tcW w:w="800" w:type="dxa"/>
            <w:gridSpan w:val="2"/>
          </w:tcPr>
          <w:p w:rsidR="004263D8" w:rsidRPr="002C26D7" w:rsidRDefault="009A334B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104" w:type="dxa"/>
          </w:tcPr>
          <w:p w:rsidR="004263D8" w:rsidRPr="00DA3979" w:rsidRDefault="007B4BA0" w:rsidP="00DA39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979">
              <w:rPr>
                <w:rFonts w:ascii="Times New Roman" w:hAnsi="Times New Roman" w:cs="Times New Roman"/>
              </w:rPr>
              <w:t>Бесконечные периодические десятичные дроби</w:t>
            </w:r>
          </w:p>
        </w:tc>
        <w:tc>
          <w:tcPr>
            <w:tcW w:w="1276" w:type="dxa"/>
          </w:tcPr>
          <w:p w:rsidR="004263D8" w:rsidRPr="002C26D7" w:rsidRDefault="004263D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263D8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726A0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279" w:type="dxa"/>
          </w:tcPr>
          <w:p w:rsidR="004263D8" w:rsidRPr="002C26D7" w:rsidRDefault="004263D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493" w:rsidRPr="002C26D7" w:rsidTr="00CE02C8">
        <w:tc>
          <w:tcPr>
            <w:tcW w:w="800" w:type="dxa"/>
            <w:gridSpan w:val="2"/>
          </w:tcPr>
          <w:p w:rsidR="00344493" w:rsidRPr="002C26D7" w:rsidRDefault="00344493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1104" w:type="dxa"/>
          </w:tcPr>
          <w:p w:rsidR="00344493" w:rsidRPr="00DA3979" w:rsidRDefault="007B4BA0" w:rsidP="00344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979">
              <w:rPr>
                <w:rFonts w:ascii="Times New Roman" w:hAnsi="Times New Roman" w:cs="Times New Roman"/>
                <w:sz w:val="24"/>
                <w:szCs w:val="24"/>
              </w:rPr>
              <w:t>Десятичное приближение обыкновенной дроби</w:t>
            </w:r>
          </w:p>
        </w:tc>
        <w:tc>
          <w:tcPr>
            <w:tcW w:w="1276" w:type="dxa"/>
          </w:tcPr>
          <w:p w:rsidR="00344493" w:rsidRPr="002C26D7" w:rsidRDefault="00344493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44493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44493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279" w:type="dxa"/>
          </w:tcPr>
          <w:p w:rsidR="00344493" w:rsidRPr="002C26D7" w:rsidRDefault="00344493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493" w:rsidRPr="002C26D7" w:rsidTr="00CE02C8">
        <w:tc>
          <w:tcPr>
            <w:tcW w:w="800" w:type="dxa"/>
            <w:gridSpan w:val="2"/>
          </w:tcPr>
          <w:p w:rsidR="00344493" w:rsidRPr="002C26D7" w:rsidRDefault="00344493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1104" w:type="dxa"/>
          </w:tcPr>
          <w:p w:rsidR="00344493" w:rsidRPr="00DA3979" w:rsidRDefault="00344493" w:rsidP="00344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979">
              <w:rPr>
                <w:rFonts w:ascii="Times New Roman" w:hAnsi="Times New Roman" w:cs="Times New Roman"/>
                <w:sz w:val="24"/>
                <w:szCs w:val="24"/>
              </w:rPr>
              <w:t>Десятичное приближение обыкновенной дроби</w:t>
            </w:r>
            <w:r w:rsidR="007B4BA0" w:rsidRPr="00DA3979">
              <w:rPr>
                <w:rFonts w:ascii="Times New Roman" w:hAnsi="Times New Roman" w:cs="Times New Roman"/>
                <w:sz w:val="24"/>
                <w:szCs w:val="24"/>
              </w:rPr>
              <w:t>. Решение задач</w:t>
            </w:r>
          </w:p>
        </w:tc>
        <w:tc>
          <w:tcPr>
            <w:tcW w:w="1276" w:type="dxa"/>
          </w:tcPr>
          <w:p w:rsidR="00344493" w:rsidRPr="002C26D7" w:rsidRDefault="00344493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44493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344493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279" w:type="dxa"/>
          </w:tcPr>
          <w:p w:rsidR="00344493" w:rsidRPr="002C26D7" w:rsidRDefault="00344493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493" w:rsidRPr="002C26D7" w:rsidTr="00CE02C8">
        <w:tc>
          <w:tcPr>
            <w:tcW w:w="800" w:type="dxa"/>
            <w:gridSpan w:val="2"/>
          </w:tcPr>
          <w:p w:rsidR="00344493" w:rsidRPr="002C26D7" w:rsidRDefault="00344493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104" w:type="dxa"/>
          </w:tcPr>
          <w:p w:rsidR="00344493" w:rsidRPr="00DA3979" w:rsidRDefault="007B4BA0" w:rsidP="00344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979">
              <w:rPr>
                <w:rFonts w:ascii="Times New Roman" w:hAnsi="Times New Roman" w:cs="Times New Roman"/>
                <w:sz w:val="24"/>
                <w:szCs w:val="24"/>
              </w:rPr>
              <w:t>Задачи на деление дробей.</w:t>
            </w:r>
          </w:p>
        </w:tc>
        <w:tc>
          <w:tcPr>
            <w:tcW w:w="1276" w:type="dxa"/>
          </w:tcPr>
          <w:p w:rsidR="00344493" w:rsidRPr="002C26D7" w:rsidRDefault="00344493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44493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344493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279" w:type="dxa"/>
          </w:tcPr>
          <w:p w:rsidR="00344493" w:rsidRPr="002C26D7" w:rsidRDefault="00344493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493" w:rsidRPr="002C26D7" w:rsidTr="00CE02C8">
        <w:tc>
          <w:tcPr>
            <w:tcW w:w="800" w:type="dxa"/>
            <w:gridSpan w:val="2"/>
          </w:tcPr>
          <w:p w:rsidR="00344493" w:rsidRPr="002C26D7" w:rsidRDefault="00344493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1104" w:type="dxa"/>
          </w:tcPr>
          <w:p w:rsidR="00344493" w:rsidRPr="00DA3979" w:rsidRDefault="00A019F3" w:rsidP="00344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979">
              <w:rPr>
                <w:rFonts w:ascii="Times New Roman" w:hAnsi="Times New Roman" w:cs="Times New Roman"/>
                <w:sz w:val="24"/>
                <w:szCs w:val="24"/>
              </w:rPr>
              <w:t>Нахождение  значений дробных выражений</w:t>
            </w:r>
          </w:p>
        </w:tc>
        <w:tc>
          <w:tcPr>
            <w:tcW w:w="1276" w:type="dxa"/>
          </w:tcPr>
          <w:p w:rsidR="00344493" w:rsidRPr="002C26D7" w:rsidRDefault="00344493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44493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344493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279" w:type="dxa"/>
          </w:tcPr>
          <w:p w:rsidR="00344493" w:rsidRPr="002C26D7" w:rsidRDefault="00344493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9F3" w:rsidRPr="002C26D7" w:rsidTr="00CE02C8">
        <w:tc>
          <w:tcPr>
            <w:tcW w:w="800" w:type="dxa"/>
            <w:gridSpan w:val="2"/>
          </w:tcPr>
          <w:p w:rsidR="00A019F3" w:rsidRPr="002C26D7" w:rsidRDefault="00A019F3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104" w:type="dxa"/>
          </w:tcPr>
          <w:p w:rsidR="00A019F3" w:rsidRPr="00DA3979" w:rsidRDefault="00A019F3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979">
              <w:rPr>
                <w:rFonts w:ascii="Times New Roman" w:hAnsi="Times New Roman" w:cs="Times New Roman"/>
                <w:sz w:val="24"/>
                <w:szCs w:val="24"/>
              </w:rPr>
              <w:t xml:space="preserve">Задачи на движение двух тел в одном направлении и на движение двух тел навстречу друг другу </w:t>
            </w:r>
          </w:p>
        </w:tc>
        <w:tc>
          <w:tcPr>
            <w:tcW w:w="1276" w:type="dxa"/>
          </w:tcPr>
          <w:p w:rsidR="00A019F3" w:rsidRPr="002C26D7" w:rsidRDefault="00A019F3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019F3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A019F3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279" w:type="dxa"/>
          </w:tcPr>
          <w:p w:rsidR="00A019F3" w:rsidRPr="002C26D7" w:rsidRDefault="00A019F3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9F3" w:rsidRPr="002C26D7" w:rsidTr="00CE02C8">
        <w:tc>
          <w:tcPr>
            <w:tcW w:w="800" w:type="dxa"/>
            <w:gridSpan w:val="2"/>
          </w:tcPr>
          <w:p w:rsidR="00A019F3" w:rsidRPr="002C26D7" w:rsidRDefault="00A019F3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1104" w:type="dxa"/>
          </w:tcPr>
          <w:p w:rsidR="00A019F3" w:rsidRPr="00DA3979" w:rsidRDefault="00A019F3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979">
              <w:rPr>
                <w:rFonts w:ascii="Times New Roman" w:hAnsi="Times New Roman" w:cs="Times New Roman"/>
                <w:sz w:val="24"/>
                <w:szCs w:val="24"/>
              </w:rPr>
              <w:t xml:space="preserve">Задачи на движение по реке </w:t>
            </w:r>
          </w:p>
        </w:tc>
        <w:tc>
          <w:tcPr>
            <w:tcW w:w="1276" w:type="dxa"/>
          </w:tcPr>
          <w:p w:rsidR="00A019F3" w:rsidRPr="002C26D7" w:rsidRDefault="00A019F3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019F3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A019F3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279" w:type="dxa"/>
          </w:tcPr>
          <w:p w:rsidR="00A019F3" w:rsidRPr="002C26D7" w:rsidRDefault="00A019F3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9F3" w:rsidRPr="002C26D7" w:rsidTr="00CE02C8">
        <w:tc>
          <w:tcPr>
            <w:tcW w:w="800" w:type="dxa"/>
            <w:gridSpan w:val="2"/>
          </w:tcPr>
          <w:p w:rsidR="00A019F3" w:rsidRPr="002C26D7" w:rsidRDefault="00A019F3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1104" w:type="dxa"/>
          </w:tcPr>
          <w:p w:rsidR="00A019F3" w:rsidRPr="00DA3979" w:rsidRDefault="00A019F3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979">
              <w:rPr>
                <w:rFonts w:ascii="Times New Roman" w:hAnsi="Times New Roman" w:cs="Times New Roman"/>
                <w:sz w:val="24"/>
                <w:szCs w:val="24"/>
              </w:rPr>
              <w:t>Задачи на движение по суше</w:t>
            </w:r>
          </w:p>
        </w:tc>
        <w:tc>
          <w:tcPr>
            <w:tcW w:w="1276" w:type="dxa"/>
          </w:tcPr>
          <w:p w:rsidR="00A019F3" w:rsidRPr="002C26D7" w:rsidRDefault="00A019F3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019F3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A019F3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279" w:type="dxa"/>
          </w:tcPr>
          <w:p w:rsidR="00A019F3" w:rsidRPr="002C26D7" w:rsidRDefault="00A019F3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9F3" w:rsidRPr="002C26D7" w:rsidTr="00CE02C8">
        <w:tc>
          <w:tcPr>
            <w:tcW w:w="800" w:type="dxa"/>
            <w:gridSpan w:val="2"/>
          </w:tcPr>
          <w:p w:rsidR="00A019F3" w:rsidRPr="002C26D7" w:rsidRDefault="00A019F3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1104" w:type="dxa"/>
          </w:tcPr>
          <w:p w:rsidR="00A019F3" w:rsidRPr="00DA3979" w:rsidRDefault="007B4BA0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979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арифметическими дробями.</w:t>
            </w:r>
          </w:p>
        </w:tc>
        <w:tc>
          <w:tcPr>
            <w:tcW w:w="1276" w:type="dxa"/>
          </w:tcPr>
          <w:p w:rsidR="00A019F3" w:rsidRPr="002C26D7" w:rsidRDefault="00A019F3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019F3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019F3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279" w:type="dxa"/>
          </w:tcPr>
          <w:p w:rsidR="00A019F3" w:rsidRPr="002C26D7" w:rsidRDefault="00A019F3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9F3" w:rsidRPr="002C26D7" w:rsidTr="00CE02C8">
        <w:tc>
          <w:tcPr>
            <w:tcW w:w="800" w:type="dxa"/>
            <w:gridSpan w:val="2"/>
          </w:tcPr>
          <w:p w:rsidR="00A019F3" w:rsidRPr="002C26D7" w:rsidRDefault="00A019F3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11104" w:type="dxa"/>
          </w:tcPr>
          <w:p w:rsidR="00A019F3" w:rsidRPr="00DA3979" w:rsidRDefault="007B4BA0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979">
              <w:rPr>
                <w:rFonts w:ascii="Times New Roman" w:hAnsi="Times New Roman" w:cs="Times New Roman"/>
                <w:sz w:val="24"/>
                <w:szCs w:val="24"/>
              </w:rPr>
              <w:t>Взаимно обратные числа</w:t>
            </w:r>
          </w:p>
        </w:tc>
        <w:tc>
          <w:tcPr>
            <w:tcW w:w="1276" w:type="dxa"/>
          </w:tcPr>
          <w:p w:rsidR="00A019F3" w:rsidRPr="002C26D7" w:rsidRDefault="00A019F3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019F3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A019F3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279" w:type="dxa"/>
          </w:tcPr>
          <w:p w:rsidR="00A019F3" w:rsidRPr="002C26D7" w:rsidRDefault="00A019F3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9F3" w:rsidRPr="002C26D7" w:rsidTr="00CE02C8">
        <w:tc>
          <w:tcPr>
            <w:tcW w:w="800" w:type="dxa"/>
            <w:gridSpan w:val="2"/>
          </w:tcPr>
          <w:p w:rsidR="00A019F3" w:rsidRPr="002C26D7" w:rsidRDefault="00A019F3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1104" w:type="dxa"/>
          </w:tcPr>
          <w:p w:rsidR="00A019F3" w:rsidRPr="00DA3979" w:rsidRDefault="00DA3979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979">
              <w:rPr>
                <w:rFonts w:ascii="Times New Roman" w:hAnsi="Times New Roman" w:cs="Times New Roman"/>
              </w:rPr>
              <w:t>Нахождение числа по заданному значению его дроби</w:t>
            </w:r>
          </w:p>
        </w:tc>
        <w:tc>
          <w:tcPr>
            <w:tcW w:w="1276" w:type="dxa"/>
          </w:tcPr>
          <w:p w:rsidR="00A019F3" w:rsidRPr="002C26D7" w:rsidRDefault="00A019F3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019F3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A019F3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279" w:type="dxa"/>
          </w:tcPr>
          <w:p w:rsidR="00A019F3" w:rsidRPr="002C26D7" w:rsidRDefault="00A019F3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979" w:rsidRPr="002C26D7" w:rsidTr="00CE02C8">
        <w:tc>
          <w:tcPr>
            <w:tcW w:w="800" w:type="dxa"/>
            <w:gridSpan w:val="2"/>
          </w:tcPr>
          <w:p w:rsidR="00DA3979" w:rsidRPr="002C26D7" w:rsidRDefault="00DA3979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1104" w:type="dxa"/>
          </w:tcPr>
          <w:p w:rsidR="004B47E9" w:rsidRPr="00787EA1" w:rsidRDefault="00DA3979" w:rsidP="004B47E9">
            <w:pPr>
              <w:jc w:val="both"/>
              <w:rPr>
                <w:rFonts w:ascii="Times New Roman" w:hAnsi="Times New Roman"/>
                <w:bCs/>
                <w:color w:val="0D0D0D"/>
                <w:sz w:val="24"/>
                <w:szCs w:val="24"/>
              </w:rPr>
            </w:pPr>
            <w:r w:rsidRPr="00DA3979">
              <w:rPr>
                <w:rFonts w:ascii="Times New Roman" w:hAnsi="Times New Roman" w:cs="Times New Roman"/>
              </w:rPr>
              <w:t>Повторение и систематизация учебного материала.</w:t>
            </w:r>
            <w:r w:rsidR="004B47E9" w:rsidRPr="00787EA1">
              <w:rPr>
                <w:rFonts w:ascii="Times New Roman" w:hAnsi="Times New Roman"/>
                <w:bCs/>
                <w:i/>
                <w:color w:val="0D0D0D"/>
                <w:sz w:val="24"/>
                <w:szCs w:val="24"/>
              </w:rPr>
              <w:t xml:space="preserve"> Решение логических задач с помощью графов, таблиц</w:t>
            </w:r>
            <w:r w:rsidR="004B47E9" w:rsidRPr="00787EA1">
              <w:rPr>
                <w:rFonts w:ascii="Times New Roman" w:hAnsi="Times New Roman"/>
                <w:bCs/>
                <w:color w:val="0D0D0D"/>
                <w:sz w:val="24"/>
                <w:szCs w:val="24"/>
              </w:rPr>
              <w:t xml:space="preserve">. </w:t>
            </w:r>
          </w:p>
          <w:p w:rsidR="00DA3979" w:rsidRPr="00DA3979" w:rsidRDefault="00DA3979" w:rsidP="008F62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A3979" w:rsidRPr="002C26D7" w:rsidRDefault="00DA3979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A3979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DA3979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279" w:type="dxa"/>
          </w:tcPr>
          <w:p w:rsidR="00DA3979" w:rsidRPr="002C26D7" w:rsidRDefault="00DA3979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979" w:rsidRPr="002C26D7" w:rsidTr="00CE02C8">
        <w:tc>
          <w:tcPr>
            <w:tcW w:w="800" w:type="dxa"/>
            <w:gridSpan w:val="2"/>
          </w:tcPr>
          <w:p w:rsidR="00DA3979" w:rsidRPr="002C26D7" w:rsidRDefault="00DA3979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1104" w:type="dxa"/>
          </w:tcPr>
          <w:p w:rsidR="00DA3979" w:rsidRPr="008F6206" w:rsidRDefault="00DA3979" w:rsidP="008F6206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8F6206">
              <w:rPr>
                <w:rFonts w:ascii="Times New Roman" w:hAnsi="Times New Roman" w:cs="Times New Roman"/>
                <w:b/>
              </w:rPr>
              <w:t>Контрольная</w:t>
            </w:r>
            <w:r w:rsidRPr="008F6206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8F6206">
              <w:rPr>
                <w:rFonts w:ascii="Times New Roman" w:hAnsi="Times New Roman" w:cs="Times New Roman"/>
                <w:b/>
              </w:rPr>
              <w:t>работа № 3</w:t>
            </w:r>
            <w:r w:rsidRPr="008F6206">
              <w:rPr>
                <w:rFonts w:ascii="Times New Roman" w:hAnsi="Times New Roman" w:cs="Times New Roman"/>
                <w:b/>
                <w:iCs/>
              </w:rPr>
              <w:t>«Дробные выражения</w:t>
            </w:r>
            <w:r w:rsidRPr="008F6206">
              <w:rPr>
                <w:rFonts w:ascii="Times New Roman" w:hAnsi="Times New Roman" w:cs="Times New Roman"/>
                <w:iCs/>
              </w:rPr>
              <w:t>».</w:t>
            </w:r>
          </w:p>
        </w:tc>
        <w:tc>
          <w:tcPr>
            <w:tcW w:w="1276" w:type="dxa"/>
          </w:tcPr>
          <w:p w:rsidR="00DA3979" w:rsidRPr="002C26D7" w:rsidRDefault="00DA3979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A3979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DA3979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279" w:type="dxa"/>
          </w:tcPr>
          <w:p w:rsidR="00DA3979" w:rsidRPr="002C26D7" w:rsidRDefault="00DA3979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213F" w:rsidRPr="002C26D7" w:rsidTr="00CE02C8">
        <w:trPr>
          <w:trHeight w:val="240"/>
        </w:trPr>
        <w:tc>
          <w:tcPr>
            <w:tcW w:w="11904" w:type="dxa"/>
            <w:gridSpan w:val="3"/>
          </w:tcPr>
          <w:p w:rsidR="00E0213F" w:rsidRPr="007A6462" w:rsidRDefault="00E0213F" w:rsidP="008F6206">
            <w:pPr>
              <w:pStyle w:val="af1"/>
              <w:spacing w:before="0" w:after="0"/>
              <w:rPr>
                <w:iCs/>
              </w:rPr>
            </w:pPr>
            <w:r w:rsidRPr="007A6462">
              <w:rPr>
                <w:b/>
                <w:i/>
                <w:color w:val="7030A0"/>
              </w:rPr>
              <w:t xml:space="preserve">                                                                                      </w:t>
            </w:r>
            <w:r w:rsidRPr="007A6462">
              <w:rPr>
                <w:b/>
                <w:color w:val="7030A0"/>
              </w:rPr>
              <w:t xml:space="preserve"> </w:t>
            </w:r>
            <w:r w:rsidRPr="007A6462">
              <w:rPr>
                <w:b/>
              </w:rPr>
              <w:t>Отношения и пропорции</w:t>
            </w:r>
          </w:p>
        </w:tc>
        <w:tc>
          <w:tcPr>
            <w:tcW w:w="1276" w:type="dxa"/>
          </w:tcPr>
          <w:p w:rsidR="00E0213F" w:rsidRPr="00E0213F" w:rsidRDefault="00501F4B" w:rsidP="00F35D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276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213F" w:rsidRPr="002C26D7" w:rsidTr="00CE02C8">
        <w:trPr>
          <w:trHeight w:val="253"/>
        </w:trPr>
        <w:tc>
          <w:tcPr>
            <w:tcW w:w="800" w:type="dxa"/>
            <w:gridSpan w:val="2"/>
          </w:tcPr>
          <w:p w:rsidR="00E0213F" w:rsidRDefault="00E0213F" w:rsidP="00E02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58</w:t>
            </w:r>
          </w:p>
        </w:tc>
        <w:tc>
          <w:tcPr>
            <w:tcW w:w="11104" w:type="dxa"/>
          </w:tcPr>
          <w:p w:rsidR="00E0213F" w:rsidRPr="007A6462" w:rsidRDefault="00E0213F" w:rsidP="008F6206">
            <w:pPr>
              <w:pStyle w:val="af1"/>
              <w:spacing w:before="0" w:after="0"/>
              <w:rPr>
                <w:iCs/>
              </w:rPr>
            </w:pPr>
            <w:r w:rsidRPr="007A6462">
              <w:rPr>
                <w:iCs/>
              </w:rPr>
              <w:t xml:space="preserve">Анализ контрольной работы. </w:t>
            </w:r>
            <w:r w:rsidRPr="007A6462">
              <w:t>Отношения</w:t>
            </w:r>
          </w:p>
        </w:tc>
        <w:tc>
          <w:tcPr>
            <w:tcW w:w="1276" w:type="dxa"/>
          </w:tcPr>
          <w:p w:rsidR="00E0213F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0213F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1279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213F" w:rsidRPr="002C26D7" w:rsidTr="00CE02C8">
        <w:tc>
          <w:tcPr>
            <w:tcW w:w="800" w:type="dxa"/>
            <w:gridSpan w:val="2"/>
          </w:tcPr>
          <w:p w:rsidR="00E0213F" w:rsidRPr="002C26D7" w:rsidRDefault="00E0213F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1104" w:type="dxa"/>
          </w:tcPr>
          <w:p w:rsidR="00E0213F" w:rsidRPr="007A6462" w:rsidRDefault="00E0213F" w:rsidP="008F6206">
            <w:pPr>
              <w:pStyle w:val="af1"/>
              <w:spacing w:before="0" w:after="0"/>
              <w:rPr>
                <w:iCs/>
              </w:rPr>
            </w:pPr>
            <w:r w:rsidRPr="007A6462">
              <w:rPr>
                <w:iCs/>
              </w:rPr>
              <w:t>Решение задач на отношения.</w:t>
            </w:r>
          </w:p>
        </w:tc>
        <w:tc>
          <w:tcPr>
            <w:tcW w:w="1276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1279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213F" w:rsidRPr="002C26D7" w:rsidTr="00CE02C8">
        <w:tc>
          <w:tcPr>
            <w:tcW w:w="800" w:type="dxa"/>
            <w:gridSpan w:val="2"/>
          </w:tcPr>
          <w:p w:rsidR="00E0213F" w:rsidRPr="002C26D7" w:rsidRDefault="00E0213F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104" w:type="dxa"/>
          </w:tcPr>
          <w:p w:rsidR="00E0213F" w:rsidRPr="007A6462" w:rsidRDefault="00E0213F" w:rsidP="008F6206">
            <w:pPr>
              <w:pStyle w:val="af1"/>
              <w:spacing w:before="0" w:after="0"/>
              <w:rPr>
                <w:iCs/>
              </w:rPr>
            </w:pPr>
            <w:r w:rsidRPr="007A6462">
              <w:rPr>
                <w:iCs/>
              </w:rPr>
              <w:t>Пропорции.</w:t>
            </w:r>
          </w:p>
        </w:tc>
        <w:tc>
          <w:tcPr>
            <w:tcW w:w="1276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1279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213F" w:rsidRPr="002C26D7" w:rsidTr="00CE02C8">
        <w:tc>
          <w:tcPr>
            <w:tcW w:w="800" w:type="dxa"/>
            <w:gridSpan w:val="2"/>
          </w:tcPr>
          <w:p w:rsidR="00E0213F" w:rsidRPr="002C26D7" w:rsidRDefault="00E0213F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1104" w:type="dxa"/>
          </w:tcPr>
          <w:p w:rsidR="00E0213F" w:rsidRPr="007A6462" w:rsidRDefault="00E0213F" w:rsidP="008F6206">
            <w:pPr>
              <w:pStyle w:val="af1"/>
              <w:spacing w:before="0" w:after="0"/>
              <w:rPr>
                <w:iCs/>
              </w:rPr>
            </w:pPr>
            <w:r w:rsidRPr="007A6462">
              <w:rPr>
                <w:iCs/>
              </w:rPr>
              <w:t>Основное свойство пропорции.</w:t>
            </w:r>
          </w:p>
        </w:tc>
        <w:tc>
          <w:tcPr>
            <w:tcW w:w="1276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0213F" w:rsidRPr="002C26D7" w:rsidRDefault="003B507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1279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213F" w:rsidRPr="002C26D7" w:rsidTr="00CE02C8">
        <w:tc>
          <w:tcPr>
            <w:tcW w:w="800" w:type="dxa"/>
            <w:gridSpan w:val="2"/>
          </w:tcPr>
          <w:p w:rsidR="00E0213F" w:rsidRPr="002C26D7" w:rsidRDefault="00E0213F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1104" w:type="dxa"/>
          </w:tcPr>
          <w:p w:rsidR="00E0213F" w:rsidRPr="007A6462" w:rsidRDefault="00E0213F" w:rsidP="008F6206">
            <w:pPr>
              <w:pStyle w:val="af1"/>
              <w:spacing w:before="0" w:after="0"/>
              <w:rPr>
                <w:iCs/>
              </w:rPr>
            </w:pPr>
            <w:r w:rsidRPr="007A6462">
              <w:rPr>
                <w:iCs/>
              </w:rPr>
              <w:t>Пропорции. Решение уравнений</w:t>
            </w:r>
          </w:p>
        </w:tc>
        <w:tc>
          <w:tcPr>
            <w:tcW w:w="1276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0213F" w:rsidRPr="002C26D7" w:rsidRDefault="003B507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0213F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279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213F" w:rsidRPr="002C26D7" w:rsidTr="00CE02C8">
        <w:tc>
          <w:tcPr>
            <w:tcW w:w="800" w:type="dxa"/>
            <w:gridSpan w:val="2"/>
          </w:tcPr>
          <w:p w:rsidR="00E0213F" w:rsidRPr="002C26D7" w:rsidRDefault="00E0213F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1104" w:type="dxa"/>
          </w:tcPr>
          <w:p w:rsidR="00E0213F" w:rsidRPr="007A6462" w:rsidRDefault="00E0213F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462">
              <w:rPr>
                <w:rFonts w:ascii="Times New Roman" w:hAnsi="Times New Roman" w:cs="Times New Roman"/>
                <w:sz w:val="24"/>
                <w:szCs w:val="24"/>
              </w:rPr>
              <w:t>Пропорции.</w:t>
            </w:r>
            <w:r w:rsidR="00305D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6462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1276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0213F" w:rsidRPr="002C26D7" w:rsidRDefault="003B507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0213F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279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213F" w:rsidRPr="002C26D7" w:rsidTr="00CE02C8">
        <w:tc>
          <w:tcPr>
            <w:tcW w:w="800" w:type="dxa"/>
            <w:gridSpan w:val="2"/>
          </w:tcPr>
          <w:p w:rsidR="00E0213F" w:rsidRPr="002C26D7" w:rsidRDefault="00E0213F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1104" w:type="dxa"/>
          </w:tcPr>
          <w:p w:rsidR="00E0213F" w:rsidRPr="007A6462" w:rsidRDefault="00E0213F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462">
              <w:rPr>
                <w:rFonts w:ascii="Times New Roman" w:hAnsi="Times New Roman" w:cs="Times New Roman"/>
                <w:iCs/>
                <w:sz w:val="24"/>
                <w:szCs w:val="24"/>
              </w:rPr>
              <w:t>Решение задач с помощью пропорции</w:t>
            </w:r>
          </w:p>
        </w:tc>
        <w:tc>
          <w:tcPr>
            <w:tcW w:w="1276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0213F" w:rsidRPr="002C26D7" w:rsidRDefault="003B507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0213F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279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213F" w:rsidRPr="002C26D7" w:rsidTr="00CE02C8">
        <w:tc>
          <w:tcPr>
            <w:tcW w:w="800" w:type="dxa"/>
            <w:gridSpan w:val="2"/>
          </w:tcPr>
          <w:p w:rsidR="00E0213F" w:rsidRPr="002C26D7" w:rsidRDefault="00E0213F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1104" w:type="dxa"/>
          </w:tcPr>
          <w:p w:rsidR="00E0213F" w:rsidRPr="007A6462" w:rsidRDefault="00E0213F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462">
              <w:rPr>
                <w:rFonts w:ascii="Times New Roman" w:hAnsi="Times New Roman" w:cs="Times New Roman"/>
                <w:sz w:val="24"/>
                <w:szCs w:val="24"/>
              </w:rPr>
              <w:t>Процентное отношение двух чисел.</w:t>
            </w:r>
          </w:p>
        </w:tc>
        <w:tc>
          <w:tcPr>
            <w:tcW w:w="1276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0213F" w:rsidRPr="002C26D7" w:rsidRDefault="003B507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0213F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279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213F" w:rsidRPr="002C26D7" w:rsidTr="00CE02C8">
        <w:tc>
          <w:tcPr>
            <w:tcW w:w="800" w:type="dxa"/>
            <w:gridSpan w:val="2"/>
          </w:tcPr>
          <w:p w:rsidR="00E0213F" w:rsidRPr="002C26D7" w:rsidRDefault="00E0213F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1104" w:type="dxa"/>
          </w:tcPr>
          <w:p w:rsidR="00E0213F" w:rsidRPr="007A6462" w:rsidRDefault="00E0213F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462">
              <w:rPr>
                <w:rFonts w:ascii="Times New Roman" w:hAnsi="Times New Roman" w:cs="Times New Roman"/>
                <w:sz w:val="24"/>
                <w:szCs w:val="24"/>
              </w:rPr>
              <w:t>Процентное отношение двух чисел. Решение задач.</w:t>
            </w:r>
          </w:p>
        </w:tc>
        <w:tc>
          <w:tcPr>
            <w:tcW w:w="1276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0213F" w:rsidRPr="002C26D7" w:rsidRDefault="003B507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0213F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279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213F" w:rsidRPr="002C26D7" w:rsidTr="00CE02C8">
        <w:tc>
          <w:tcPr>
            <w:tcW w:w="800" w:type="dxa"/>
            <w:gridSpan w:val="2"/>
          </w:tcPr>
          <w:p w:rsidR="00E0213F" w:rsidRPr="002C26D7" w:rsidRDefault="00E0213F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1104" w:type="dxa"/>
          </w:tcPr>
          <w:p w:rsidR="00E0213F" w:rsidRPr="007A6462" w:rsidRDefault="00E0213F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462">
              <w:rPr>
                <w:rFonts w:ascii="Times New Roman" w:hAnsi="Times New Roman" w:cs="Times New Roman"/>
                <w:sz w:val="24"/>
                <w:szCs w:val="24"/>
              </w:rPr>
              <w:t>Повторение и систематизация учебного материала.</w:t>
            </w:r>
          </w:p>
        </w:tc>
        <w:tc>
          <w:tcPr>
            <w:tcW w:w="1276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0213F" w:rsidRPr="002C26D7" w:rsidRDefault="003B507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0213F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279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213F" w:rsidRPr="002C26D7" w:rsidTr="00CE02C8">
        <w:tc>
          <w:tcPr>
            <w:tcW w:w="800" w:type="dxa"/>
            <w:gridSpan w:val="2"/>
          </w:tcPr>
          <w:p w:rsidR="00E0213F" w:rsidRPr="002C26D7" w:rsidRDefault="00E0213F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1104" w:type="dxa"/>
          </w:tcPr>
          <w:p w:rsidR="00E0213F" w:rsidRPr="008F6206" w:rsidRDefault="008F6206" w:rsidP="008F62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4</w:t>
            </w:r>
            <w:r w:rsidR="00E0213F" w:rsidRPr="008F620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«Отношения и пропорции».</w:t>
            </w:r>
          </w:p>
        </w:tc>
        <w:tc>
          <w:tcPr>
            <w:tcW w:w="1276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0213F" w:rsidRPr="002C26D7" w:rsidRDefault="003B507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E0213F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279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213F" w:rsidRPr="002C26D7" w:rsidTr="00CE02C8">
        <w:tc>
          <w:tcPr>
            <w:tcW w:w="800" w:type="dxa"/>
            <w:gridSpan w:val="2"/>
          </w:tcPr>
          <w:p w:rsidR="00E0213F" w:rsidRPr="002C26D7" w:rsidRDefault="00E0213F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1104" w:type="dxa"/>
          </w:tcPr>
          <w:p w:rsidR="00E0213F" w:rsidRPr="00377A6B" w:rsidRDefault="00377A6B" w:rsidP="00377A6B">
            <w:pPr>
              <w:pStyle w:val="af1"/>
              <w:spacing w:before="0" w:after="0"/>
              <w:rPr>
                <w:iCs/>
              </w:rPr>
            </w:pPr>
            <w:r>
              <w:rPr>
                <w:iCs/>
              </w:rPr>
              <w:t xml:space="preserve">Анализ контрольной </w:t>
            </w:r>
            <w:proofErr w:type="spellStart"/>
            <w:r>
              <w:rPr>
                <w:iCs/>
              </w:rPr>
              <w:t>работы</w:t>
            </w:r>
            <w:proofErr w:type="gramStart"/>
            <w:r>
              <w:rPr>
                <w:iCs/>
              </w:rPr>
              <w:t>.</w:t>
            </w:r>
            <w:r w:rsidR="00E0213F" w:rsidRPr="007A6462">
              <w:t>П</w:t>
            </w:r>
            <w:proofErr w:type="gramEnd"/>
            <w:r w:rsidR="00E0213F" w:rsidRPr="007A6462">
              <w:t>рямая</w:t>
            </w:r>
            <w:proofErr w:type="spellEnd"/>
            <w:r w:rsidR="00E0213F" w:rsidRPr="007A6462">
              <w:t xml:space="preserve"> и обратная пропорциональные зависимости</w:t>
            </w:r>
          </w:p>
        </w:tc>
        <w:tc>
          <w:tcPr>
            <w:tcW w:w="1276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0213F" w:rsidRPr="002C26D7" w:rsidRDefault="003B507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E0213F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279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213F" w:rsidRPr="002C26D7" w:rsidTr="00CE02C8">
        <w:tc>
          <w:tcPr>
            <w:tcW w:w="800" w:type="dxa"/>
            <w:gridSpan w:val="2"/>
          </w:tcPr>
          <w:p w:rsidR="00E0213F" w:rsidRPr="002C26D7" w:rsidRDefault="00E0213F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1104" w:type="dxa"/>
          </w:tcPr>
          <w:p w:rsidR="00E0213F" w:rsidRPr="007A6462" w:rsidRDefault="00E0213F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462">
              <w:rPr>
                <w:rFonts w:ascii="Times New Roman" w:hAnsi="Times New Roman" w:cs="Times New Roman"/>
                <w:iCs/>
                <w:sz w:val="24"/>
                <w:szCs w:val="24"/>
              </w:rPr>
              <w:t>Решение задач методом составления пропорции.</w:t>
            </w:r>
          </w:p>
        </w:tc>
        <w:tc>
          <w:tcPr>
            <w:tcW w:w="1276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0213F" w:rsidRPr="002C26D7" w:rsidRDefault="003B507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E0213F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279" w:type="dxa"/>
          </w:tcPr>
          <w:p w:rsidR="00E0213F" w:rsidRPr="002C26D7" w:rsidRDefault="00E0213F" w:rsidP="00E726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213F" w:rsidRPr="002C26D7" w:rsidTr="00CE02C8">
        <w:tc>
          <w:tcPr>
            <w:tcW w:w="800" w:type="dxa"/>
            <w:gridSpan w:val="2"/>
          </w:tcPr>
          <w:p w:rsidR="00E0213F" w:rsidRPr="002C26D7" w:rsidRDefault="00E0213F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1104" w:type="dxa"/>
          </w:tcPr>
          <w:p w:rsidR="00E0213F" w:rsidRPr="007A6462" w:rsidRDefault="00E0213F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462">
              <w:rPr>
                <w:rFonts w:ascii="Times New Roman" w:hAnsi="Times New Roman" w:cs="Times New Roman"/>
                <w:sz w:val="24"/>
                <w:szCs w:val="24"/>
              </w:rPr>
              <w:t>Деление числа в данном отношении</w:t>
            </w:r>
          </w:p>
        </w:tc>
        <w:tc>
          <w:tcPr>
            <w:tcW w:w="1276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213F" w:rsidRPr="002C26D7" w:rsidTr="00CE02C8">
        <w:tc>
          <w:tcPr>
            <w:tcW w:w="800" w:type="dxa"/>
            <w:gridSpan w:val="2"/>
          </w:tcPr>
          <w:p w:rsidR="00E0213F" w:rsidRPr="002C26D7" w:rsidRDefault="00E0213F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1104" w:type="dxa"/>
          </w:tcPr>
          <w:p w:rsidR="00E0213F" w:rsidRPr="007A6462" w:rsidRDefault="00E0213F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462">
              <w:rPr>
                <w:rFonts w:ascii="Times New Roman" w:hAnsi="Times New Roman" w:cs="Times New Roman"/>
                <w:sz w:val="24"/>
                <w:szCs w:val="24"/>
              </w:rPr>
              <w:t>Деление числа в данном отношении при решении задач.</w:t>
            </w:r>
          </w:p>
        </w:tc>
        <w:tc>
          <w:tcPr>
            <w:tcW w:w="1276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1279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213F" w:rsidRPr="002C26D7" w:rsidTr="00CE02C8">
        <w:tc>
          <w:tcPr>
            <w:tcW w:w="800" w:type="dxa"/>
            <w:gridSpan w:val="2"/>
          </w:tcPr>
          <w:p w:rsidR="00E0213F" w:rsidRPr="002C26D7" w:rsidRDefault="00E0213F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1104" w:type="dxa"/>
          </w:tcPr>
          <w:p w:rsidR="00E0213F" w:rsidRPr="007A6462" w:rsidRDefault="00E0213F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4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Масштаб на плане и карте.</w:t>
            </w:r>
          </w:p>
        </w:tc>
        <w:tc>
          <w:tcPr>
            <w:tcW w:w="1276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1279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213F" w:rsidRPr="002C26D7" w:rsidTr="00CE02C8">
        <w:tc>
          <w:tcPr>
            <w:tcW w:w="800" w:type="dxa"/>
            <w:gridSpan w:val="2"/>
          </w:tcPr>
          <w:p w:rsidR="00E0213F" w:rsidRPr="002C26D7" w:rsidRDefault="00E0213F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1104" w:type="dxa"/>
          </w:tcPr>
          <w:p w:rsidR="00E0213F" w:rsidRPr="007A6462" w:rsidRDefault="00E0213F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462">
              <w:rPr>
                <w:rFonts w:ascii="Times New Roman" w:hAnsi="Times New Roman" w:cs="Times New Roman"/>
                <w:sz w:val="24"/>
                <w:szCs w:val="24"/>
              </w:rPr>
              <w:t>Решение задач на нахождение расстояния по расстоянию на карте и масштабу.</w:t>
            </w:r>
          </w:p>
        </w:tc>
        <w:tc>
          <w:tcPr>
            <w:tcW w:w="1276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1279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213F" w:rsidRPr="002C26D7" w:rsidTr="00CE02C8">
        <w:tc>
          <w:tcPr>
            <w:tcW w:w="800" w:type="dxa"/>
            <w:gridSpan w:val="2"/>
          </w:tcPr>
          <w:p w:rsidR="00E0213F" w:rsidRPr="002C26D7" w:rsidRDefault="00E0213F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1104" w:type="dxa"/>
          </w:tcPr>
          <w:p w:rsidR="00E0213F" w:rsidRPr="007A6462" w:rsidRDefault="00E0213F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462">
              <w:rPr>
                <w:rFonts w:ascii="Times New Roman" w:hAnsi="Times New Roman" w:cs="Times New Roman"/>
                <w:sz w:val="24"/>
                <w:szCs w:val="24"/>
              </w:rPr>
              <w:t>Окружность, круг.</w:t>
            </w:r>
          </w:p>
        </w:tc>
        <w:tc>
          <w:tcPr>
            <w:tcW w:w="1276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</w:tc>
        <w:tc>
          <w:tcPr>
            <w:tcW w:w="1279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213F" w:rsidRPr="002C26D7" w:rsidTr="00CE02C8">
        <w:tc>
          <w:tcPr>
            <w:tcW w:w="800" w:type="dxa"/>
            <w:gridSpan w:val="2"/>
          </w:tcPr>
          <w:p w:rsidR="00E0213F" w:rsidRPr="002C26D7" w:rsidRDefault="00E0213F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1104" w:type="dxa"/>
          </w:tcPr>
          <w:p w:rsidR="00E0213F" w:rsidRPr="007A6462" w:rsidRDefault="00E0213F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462">
              <w:rPr>
                <w:rFonts w:ascii="Times New Roman" w:hAnsi="Times New Roman" w:cs="Times New Roman"/>
                <w:sz w:val="24"/>
                <w:szCs w:val="24"/>
              </w:rPr>
              <w:t>Длина окружности, площадь круга</w:t>
            </w:r>
          </w:p>
        </w:tc>
        <w:tc>
          <w:tcPr>
            <w:tcW w:w="1276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1279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213F" w:rsidRPr="002C26D7" w:rsidTr="00CE02C8">
        <w:tc>
          <w:tcPr>
            <w:tcW w:w="800" w:type="dxa"/>
            <w:gridSpan w:val="2"/>
          </w:tcPr>
          <w:p w:rsidR="00E0213F" w:rsidRPr="002C26D7" w:rsidRDefault="00E0213F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104" w:type="dxa"/>
          </w:tcPr>
          <w:p w:rsidR="00E0213F" w:rsidRPr="007A6462" w:rsidRDefault="00E0213F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462">
              <w:rPr>
                <w:rFonts w:ascii="Times New Roman" w:hAnsi="Times New Roman" w:cs="Times New Roman"/>
                <w:iCs/>
                <w:sz w:val="24"/>
                <w:szCs w:val="24"/>
              </w:rPr>
              <w:t>Длина окружности и площадь круга. Решение задач</w:t>
            </w:r>
          </w:p>
        </w:tc>
        <w:tc>
          <w:tcPr>
            <w:tcW w:w="1276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1279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213F" w:rsidRPr="002C26D7" w:rsidTr="00CE02C8">
        <w:tc>
          <w:tcPr>
            <w:tcW w:w="800" w:type="dxa"/>
            <w:gridSpan w:val="2"/>
          </w:tcPr>
          <w:p w:rsidR="00E0213F" w:rsidRPr="002C26D7" w:rsidRDefault="00E0213F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104" w:type="dxa"/>
          </w:tcPr>
          <w:p w:rsidR="00E0213F" w:rsidRPr="007A6462" w:rsidRDefault="00843487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треугольника по трем сторонам, по двум сторонам и углу между ними, по стороне и  прилежащим  к ней углам. Неравенство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треугольника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руглые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тела. Цилиндр, шар, конус. Пространственное представление, элементы изображения</w:t>
            </w:r>
          </w:p>
        </w:tc>
        <w:tc>
          <w:tcPr>
            <w:tcW w:w="1276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1279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213F" w:rsidRPr="002C26D7" w:rsidTr="00CE02C8">
        <w:tc>
          <w:tcPr>
            <w:tcW w:w="800" w:type="dxa"/>
            <w:gridSpan w:val="2"/>
          </w:tcPr>
          <w:p w:rsidR="00E0213F" w:rsidRPr="002C26D7" w:rsidRDefault="00E0213F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104" w:type="dxa"/>
          </w:tcPr>
          <w:p w:rsidR="00E0213F" w:rsidRPr="007A6462" w:rsidRDefault="00843487" w:rsidP="008434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Круглые тела. Цилиндр, шар, конус. Пространственное представление, элементы изображения</w:t>
            </w:r>
          </w:p>
        </w:tc>
        <w:tc>
          <w:tcPr>
            <w:tcW w:w="1276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1279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213F" w:rsidRPr="002C26D7" w:rsidTr="00CE02C8">
        <w:trPr>
          <w:trHeight w:val="315"/>
        </w:trPr>
        <w:tc>
          <w:tcPr>
            <w:tcW w:w="800" w:type="dxa"/>
            <w:gridSpan w:val="2"/>
          </w:tcPr>
          <w:p w:rsidR="00E0213F" w:rsidRPr="002C26D7" w:rsidRDefault="00E0213F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104" w:type="dxa"/>
          </w:tcPr>
          <w:p w:rsidR="00E0213F" w:rsidRPr="007A6462" w:rsidRDefault="00E0213F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46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Решение практических задач.</w:t>
            </w:r>
            <w:r w:rsidR="007A6462" w:rsidRPr="007A64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0213F" w:rsidRPr="002C26D7" w:rsidRDefault="002B303D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9.01</w:t>
            </w:r>
          </w:p>
        </w:tc>
        <w:tc>
          <w:tcPr>
            <w:tcW w:w="1279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62" w:rsidRPr="002C26D7" w:rsidTr="00CE02C8">
        <w:trPr>
          <w:trHeight w:val="210"/>
        </w:trPr>
        <w:tc>
          <w:tcPr>
            <w:tcW w:w="11904" w:type="dxa"/>
            <w:gridSpan w:val="3"/>
          </w:tcPr>
          <w:p w:rsidR="007A6462" w:rsidRPr="007A6462" w:rsidRDefault="007A6462" w:rsidP="008F620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A64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Элементы теории множеств и математической логики</w:t>
            </w:r>
          </w:p>
        </w:tc>
        <w:tc>
          <w:tcPr>
            <w:tcW w:w="1276" w:type="dxa"/>
          </w:tcPr>
          <w:p w:rsidR="007A6462" w:rsidRPr="00501F4B" w:rsidRDefault="00501F4B" w:rsidP="00F35D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7A6462" w:rsidRPr="002C26D7" w:rsidRDefault="007A6462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</w:tcPr>
          <w:p w:rsidR="007A6462" w:rsidRPr="002C26D7" w:rsidRDefault="007A6462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62" w:rsidRPr="002C26D7" w:rsidTr="00CE02C8">
        <w:tc>
          <w:tcPr>
            <w:tcW w:w="800" w:type="dxa"/>
            <w:gridSpan w:val="2"/>
          </w:tcPr>
          <w:p w:rsidR="007A6462" w:rsidRPr="002C26D7" w:rsidRDefault="007A6462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1104" w:type="dxa"/>
          </w:tcPr>
          <w:p w:rsidR="007A6462" w:rsidRPr="007A6462" w:rsidRDefault="007A6462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462">
              <w:rPr>
                <w:rFonts w:ascii="Times New Roman" w:hAnsi="Times New Roman" w:cs="Times New Roman"/>
                <w:sz w:val="24"/>
                <w:szCs w:val="24"/>
              </w:rPr>
              <w:t>Случайные события. Вероятность случайного события. Эксперименты со случайными исходами</w:t>
            </w:r>
          </w:p>
        </w:tc>
        <w:tc>
          <w:tcPr>
            <w:tcW w:w="1276" w:type="dxa"/>
          </w:tcPr>
          <w:p w:rsidR="007A6462" w:rsidRPr="002C26D7" w:rsidRDefault="007A6462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A6462" w:rsidRPr="002C26D7" w:rsidRDefault="002B303D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</w:t>
            </w:r>
          </w:p>
        </w:tc>
        <w:tc>
          <w:tcPr>
            <w:tcW w:w="1279" w:type="dxa"/>
          </w:tcPr>
          <w:p w:rsidR="007A6462" w:rsidRPr="002C26D7" w:rsidRDefault="007A6462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62" w:rsidRPr="002C26D7" w:rsidTr="00CE02C8">
        <w:tc>
          <w:tcPr>
            <w:tcW w:w="800" w:type="dxa"/>
            <w:gridSpan w:val="2"/>
          </w:tcPr>
          <w:p w:rsidR="007A6462" w:rsidRPr="002C26D7" w:rsidRDefault="007A6462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1104" w:type="dxa"/>
          </w:tcPr>
          <w:p w:rsidR="007A6462" w:rsidRPr="007A6462" w:rsidRDefault="007A6462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462">
              <w:rPr>
                <w:rFonts w:ascii="Times New Roman" w:hAnsi="Times New Roman" w:cs="Times New Roman"/>
                <w:sz w:val="24"/>
                <w:szCs w:val="24"/>
              </w:rPr>
              <w:t xml:space="preserve">Множество, характеристическое свойство множества, элементы множества. Пустое множество, </w:t>
            </w:r>
            <w:r w:rsidRPr="007A64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конечное, бесконечное множество. Способы задания множеств.</w:t>
            </w:r>
          </w:p>
        </w:tc>
        <w:tc>
          <w:tcPr>
            <w:tcW w:w="1276" w:type="dxa"/>
          </w:tcPr>
          <w:p w:rsidR="007A6462" w:rsidRPr="002C26D7" w:rsidRDefault="007A6462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</w:tcPr>
          <w:p w:rsidR="007A6462" w:rsidRPr="002C26D7" w:rsidRDefault="002B303D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</w:t>
            </w:r>
          </w:p>
        </w:tc>
        <w:tc>
          <w:tcPr>
            <w:tcW w:w="1279" w:type="dxa"/>
          </w:tcPr>
          <w:p w:rsidR="007A6462" w:rsidRPr="002C26D7" w:rsidRDefault="007A6462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62" w:rsidRPr="002C26D7" w:rsidTr="00CE02C8">
        <w:tc>
          <w:tcPr>
            <w:tcW w:w="800" w:type="dxa"/>
            <w:gridSpan w:val="2"/>
          </w:tcPr>
          <w:p w:rsidR="007A6462" w:rsidRPr="002C26D7" w:rsidRDefault="007A6462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11104" w:type="dxa"/>
          </w:tcPr>
          <w:p w:rsidR="007A6462" w:rsidRPr="007A6462" w:rsidRDefault="007A6462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462">
              <w:rPr>
                <w:rFonts w:ascii="Times New Roman" w:hAnsi="Times New Roman" w:cs="Times New Roman"/>
                <w:sz w:val="24"/>
                <w:szCs w:val="24"/>
              </w:rPr>
              <w:t>Подмножество. Отношение принадлежности, включения, равенства. Распознавание подмножеств и элементов подмножеств с использованием кругов Эйлера.</w:t>
            </w:r>
          </w:p>
        </w:tc>
        <w:tc>
          <w:tcPr>
            <w:tcW w:w="1276" w:type="dxa"/>
          </w:tcPr>
          <w:p w:rsidR="007A6462" w:rsidRPr="002C26D7" w:rsidRDefault="007A6462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A6462" w:rsidRPr="002C26D7" w:rsidRDefault="002B303D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</w:t>
            </w:r>
          </w:p>
        </w:tc>
        <w:tc>
          <w:tcPr>
            <w:tcW w:w="1279" w:type="dxa"/>
          </w:tcPr>
          <w:p w:rsidR="007A6462" w:rsidRPr="002C26D7" w:rsidRDefault="007A6462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62" w:rsidRPr="002C26D7" w:rsidTr="00CE02C8">
        <w:tc>
          <w:tcPr>
            <w:tcW w:w="800" w:type="dxa"/>
            <w:gridSpan w:val="2"/>
          </w:tcPr>
          <w:p w:rsidR="007A6462" w:rsidRPr="002C26D7" w:rsidRDefault="007A6462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1104" w:type="dxa"/>
          </w:tcPr>
          <w:p w:rsidR="007A6462" w:rsidRPr="007A6462" w:rsidRDefault="007A6462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462">
              <w:rPr>
                <w:rFonts w:ascii="Times New Roman" w:hAnsi="Times New Roman" w:cs="Times New Roman"/>
                <w:sz w:val="24"/>
                <w:szCs w:val="24"/>
              </w:rPr>
              <w:t xml:space="preserve">Объединение и пересечение множеств. Разность множеств, дополнение множества.  Интерпретация операций над множествами с помощью кругов </w:t>
            </w:r>
            <w:proofErr w:type="spellStart"/>
            <w:r w:rsidRPr="007A6462">
              <w:rPr>
                <w:rFonts w:ascii="Times New Roman" w:hAnsi="Times New Roman" w:cs="Times New Roman"/>
                <w:sz w:val="24"/>
                <w:szCs w:val="24"/>
              </w:rPr>
              <w:t>Эйлера</w:t>
            </w:r>
            <w:proofErr w:type="gramStart"/>
            <w:r w:rsidRPr="007A64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765D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7765D6">
              <w:rPr>
                <w:rFonts w:ascii="Times New Roman" w:hAnsi="Times New Roman" w:cs="Times New Roman"/>
                <w:sz w:val="24"/>
                <w:szCs w:val="24"/>
              </w:rPr>
              <w:t>ешение</w:t>
            </w:r>
            <w:proofErr w:type="spellEnd"/>
            <w:r w:rsidR="007765D6">
              <w:rPr>
                <w:rFonts w:ascii="Times New Roman" w:hAnsi="Times New Roman" w:cs="Times New Roman"/>
                <w:sz w:val="24"/>
                <w:szCs w:val="24"/>
              </w:rPr>
              <w:t xml:space="preserve"> комбинаторных задач.</w:t>
            </w:r>
          </w:p>
        </w:tc>
        <w:tc>
          <w:tcPr>
            <w:tcW w:w="1276" w:type="dxa"/>
          </w:tcPr>
          <w:p w:rsidR="007A6462" w:rsidRPr="002C26D7" w:rsidRDefault="007A6462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A6462" w:rsidRPr="002C26D7" w:rsidRDefault="002B303D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1279" w:type="dxa"/>
          </w:tcPr>
          <w:p w:rsidR="007A6462" w:rsidRPr="002C26D7" w:rsidRDefault="007A6462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62" w:rsidRPr="002C26D7" w:rsidTr="00CE02C8">
        <w:trPr>
          <w:trHeight w:val="315"/>
        </w:trPr>
        <w:tc>
          <w:tcPr>
            <w:tcW w:w="800" w:type="dxa"/>
            <w:gridSpan w:val="2"/>
          </w:tcPr>
          <w:p w:rsidR="007A6462" w:rsidRPr="002C26D7" w:rsidRDefault="007A6462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1104" w:type="dxa"/>
          </w:tcPr>
          <w:p w:rsidR="007A6462" w:rsidRPr="008F6206" w:rsidRDefault="007A6462" w:rsidP="008F62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62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</w:t>
            </w:r>
            <w:r w:rsidR="008F6206">
              <w:rPr>
                <w:rFonts w:ascii="Times New Roman" w:hAnsi="Times New Roman" w:cs="Times New Roman"/>
                <w:b/>
                <w:sz w:val="24"/>
                <w:szCs w:val="24"/>
              </w:rPr>
              <w:t>работа № 5</w:t>
            </w:r>
            <w:r w:rsidRPr="008F620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«Длина окружности и площадь круга».</w:t>
            </w:r>
            <w:r w:rsidRPr="008F6206">
              <w:rPr>
                <w:b/>
              </w:rPr>
              <w:t xml:space="preserve"> </w:t>
            </w:r>
          </w:p>
        </w:tc>
        <w:tc>
          <w:tcPr>
            <w:tcW w:w="1276" w:type="dxa"/>
          </w:tcPr>
          <w:p w:rsidR="007A6462" w:rsidRPr="002C26D7" w:rsidRDefault="007A6462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A6462" w:rsidRPr="002C26D7" w:rsidRDefault="002B303D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</w:tc>
        <w:tc>
          <w:tcPr>
            <w:tcW w:w="1279" w:type="dxa"/>
          </w:tcPr>
          <w:p w:rsidR="007A6462" w:rsidRPr="002C26D7" w:rsidRDefault="007A6462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62" w:rsidRPr="002C26D7" w:rsidTr="00CE02C8">
        <w:trPr>
          <w:trHeight w:val="225"/>
        </w:trPr>
        <w:tc>
          <w:tcPr>
            <w:tcW w:w="11904" w:type="dxa"/>
            <w:gridSpan w:val="3"/>
          </w:tcPr>
          <w:p w:rsidR="007A6462" w:rsidRPr="004D4891" w:rsidRDefault="007A6462" w:rsidP="008F620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b/>
              </w:rPr>
              <w:t xml:space="preserve">                                                                   </w:t>
            </w:r>
            <w:r w:rsidRPr="004D4891">
              <w:rPr>
                <w:rFonts w:ascii="Times New Roman" w:hAnsi="Times New Roman" w:cs="Times New Roman"/>
                <w:b/>
                <w:sz w:val="24"/>
                <w:szCs w:val="24"/>
              </w:rPr>
              <w:t>Положительные и отрицательные числа</w:t>
            </w:r>
          </w:p>
        </w:tc>
        <w:tc>
          <w:tcPr>
            <w:tcW w:w="1276" w:type="dxa"/>
          </w:tcPr>
          <w:p w:rsidR="007A6462" w:rsidRPr="00501F4B" w:rsidRDefault="00501F4B" w:rsidP="00F35D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F4B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276" w:type="dxa"/>
          </w:tcPr>
          <w:p w:rsidR="007A6462" w:rsidRPr="002C26D7" w:rsidRDefault="007A6462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</w:tcPr>
          <w:p w:rsidR="007A6462" w:rsidRPr="002C26D7" w:rsidRDefault="007A6462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91" w:rsidRPr="002C26D7" w:rsidTr="00CE02C8">
        <w:tc>
          <w:tcPr>
            <w:tcW w:w="800" w:type="dxa"/>
            <w:gridSpan w:val="2"/>
          </w:tcPr>
          <w:p w:rsidR="004D4891" w:rsidRPr="002C26D7" w:rsidRDefault="004D4891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1104" w:type="dxa"/>
          </w:tcPr>
          <w:p w:rsidR="004D4891" w:rsidRPr="002B303D" w:rsidRDefault="004D4891" w:rsidP="008F6206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4D4891">
              <w:rPr>
                <w:rFonts w:ascii="Times New Roman" w:hAnsi="Times New Roman" w:cs="Times New Roman"/>
                <w:b/>
                <w:i/>
                <w:color w:val="7030A0"/>
                <w:sz w:val="24"/>
                <w:szCs w:val="24"/>
              </w:rPr>
              <w:t xml:space="preserve">  </w:t>
            </w:r>
            <w:r w:rsidRPr="004D489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Анализ контрольной </w:t>
            </w:r>
            <w:proofErr w:type="spellStart"/>
            <w:r w:rsidRPr="004D4891">
              <w:rPr>
                <w:rFonts w:ascii="Times New Roman" w:hAnsi="Times New Roman" w:cs="Times New Roman"/>
                <w:iCs/>
                <w:sz w:val="24"/>
                <w:szCs w:val="24"/>
              </w:rPr>
              <w:t>работы</w:t>
            </w:r>
            <w:proofErr w:type="gramStart"/>
            <w:r w:rsidRPr="004D4891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r w:rsidRPr="004D489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D4891">
              <w:rPr>
                <w:rFonts w:ascii="Times New Roman" w:hAnsi="Times New Roman" w:cs="Times New Roman"/>
                <w:sz w:val="24"/>
                <w:szCs w:val="24"/>
              </w:rPr>
              <w:t>оложительные</w:t>
            </w:r>
            <w:proofErr w:type="spellEnd"/>
            <w:r w:rsidRPr="004D4891">
              <w:rPr>
                <w:rFonts w:ascii="Times New Roman" w:hAnsi="Times New Roman" w:cs="Times New Roman"/>
                <w:sz w:val="24"/>
                <w:szCs w:val="24"/>
              </w:rPr>
              <w:t xml:space="preserve"> и отрицательные числа. Появление нуля и отрицательных чисел в математике древности. Роль Диофанта.</w:t>
            </w:r>
          </w:p>
        </w:tc>
        <w:tc>
          <w:tcPr>
            <w:tcW w:w="1276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4891" w:rsidRPr="002C26D7" w:rsidRDefault="002B303D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</w:t>
            </w:r>
          </w:p>
        </w:tc>
        <w:tc>
          <w:tcPr>
            <w:tcW w:w="1279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91" w:rsidRPr="002C26D7" w:rsidTr="00CE02C8">
        <w:tc>
          <w:tcPr>
            <w:tcW w:w="800" w:type="dxa"/>
            <w:gridSpan w:val="2"/>
          </w:tcPr>
          <w:p w:rsidR="004D4891" w:rsidRPr="002C26D7" w:rsidRDefault="004D4891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1104" w:type="dxa"/>
          </w:tcPr>
          <w:p w:rsidR="004D4891" w:rsidRPr="004D4891" w:rsidRDefault="004D4891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4891">
              <w:rPr>
                <w:rFonts w:ascii="Times New Roman" w:hAnsi="Times New Roman" w:cs="Times New Roman"/>
                <w:sz w:val="24"/>
                <w:szCs w:val="24"/>
              </w:rPr>
              <w:t>Решение задач с числами с разными знаками.</w:t>
            </w:r>
          </w:p>
        </w:tc>
        <w:tc>
          <w:tcPr>
            <w:tcW w:w="1276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4891" w:rsidRPr="002C26D7" w:rsidRDefault="002B303D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</w:t>
            </w:r>
          </w:p>
        </w:tc>
        <w:tc>
          <w:tcPr>
            <w:tcW w:w="1279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91" w:rsidRPr="002C26D7" w:rsidTr="00CE02C8">
        <w:tc>
          <w:tcPr>
            <w:tcW w:w="800" w:type="dxa"/>
            <w:gridSpan w:val="2"/>
          </w:tcPr>
          <w:p w:rsidR="004D4891" w:rsidRPr="002C26D7" w:rsidRDefault="004D4891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1104" w:type="dxa"/>
          </w:tcPr>
          <w:p w:rsidR="004D4891" w:rsidRPr="004D4891" w:rsidRDefault="004D4891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4891">
              <w:rPr>
                <w:rFonts w:ascii="Times New Roman" w:hAnsi="Times New Roman" w:cs="Times New Roman"/>
                <w:sz w:val="24"/>
                <w:szCs w:val="24"/>
              </w:rPr>
              <w:t xml:space="preserve">Координатная   прямая. Изображение чисел на </w:t>
            </w:r>
            <w:proofErr w:type="gramStart"/>
            <w:r w:rsidRPr="004D4891">
              <w:rPr>
                <w:rFonts w:ascii="Times New Roman" w:hAnsi="Times New Roman" w:cs="Times New Roman"/>
                <w:sz w:val="24"/>
                <w:szCs w:val="24"/>
              </w:rPr>
              <w:t>числовой</w:t>
            </w:r>
            <w:proofErr w:type="gramEnd"/>
            <w:r w:rsidRPr="004D4891">
              <w:rPr>
                <w:rFonts w:ascii="Times New Roman" w:hAnsi="Times New Roman" w:cs="Times New Roman"/>
                <w:sz w:val="24"/>
                <w:szCs w:val="24"/>
              </w:rPr>
              <w:t xml:space="preserve"> (координатной) прямой. Множество целых чисел. Противоположные числа.</w:t>
            </w:r>
          </w:p>
        </w:tc>
        <w:tc>
          <w:tcPr>
            <w:tcW w:w="1276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4891" w:rsidRPr="002C26D7" w:rsidRDefault="002B303D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21.01</w:t>
            </w:r>
          </w:p>
        </w:tc>
        <w:tc>
          <w:tcPr>
            <w:tcW w:w="1279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91" w:rsidRPr="002C26D7" w:rsidTr="00CE02C8">
        <w:tc>
          <w:tcPr>
            <w:tcW w:w="800" w:type="dxa"/>
            <w:gridSpan w:val="2"/>
          </w:tcPr>
          <w:p w:rsidR="004D4891" w:rsidRPr="002C26D7" w:rsidRDefault="004D4891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1104" w:type="dxa"/>
          </w:tcPr>
          <w:p w:rsidR="004D4891" w:rsidRPr="004D4891" w:rsidRDefault="004D4891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4891">
              <w:rPr>
                <w:rFonts w:ascii="Times New Roman" w:hAnsi="Times New Roman" w:cs="Times New Roman"/>
                <w:sz w:val="24"/>
                <w:szCs w:val="24"/>
              </w:rPr>
              <w:t xml:space="preserve">Точки </w:t>
            </w:r>
            <w:proofErr w:type="gramStart"/>
            <w:r w:rsidRPr="004D489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4D4891">
              <w:rPr>
                <w:rFonts w:ascii="Times New Roman" w:hAnsi="Times New Roman" w:cs="Times New Roman"/>
                <w:sz w:val="24"/>
                <w:szCs w:val="24"/>
              </w:rPr>
              <w:t xml:space="preserve"> координатной прямой.</w:t>
            </w:r>
          </w:p>
        </w:tc>
        <w:tc>
          <w:tcPr>
            <w:tcW w:w="1276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4891" w:rsidRPr="002C26D7" w:rsidRDefault="002B303D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1279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91" w:rsidRPr="002C26D7" w:rsidTr="00CE02C8">
        <w:tc>
          <w:tcPr>
            <w:tcW w:w="800" w:type="dxa"/>
            <w:gridSpan w:val="2"/>
          </w:tcPr>
          <w:p w:rsidR="004D4891" w:rsidRPr="002C26D7" w:rsidRDefault="004D4891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1104" w:type="dxa"/>
          </w:tcPr>
          <w:p w:rsidR="004D4891" w:rsidRPr="004D4891" w:rsidRDefault="00BA71A4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4891">
              <w:rPr>
                <w:rFonts w:ascii="Times New Roman" w:hAnsi="Times New Roman" w:cs="Times New Roman"/>
                <w:sz w:val="24"/>
                <w:szCs w:val="24"/>
              </w:rPr>
              <w:t>Целые числа.</w:t>
            </w:r>
          </w:p>
        </w:tc>
        <w:tc>
          <w:tcPr>
            <w:tcW w:w="1276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4891" w:rsidRPr="002C26D7" w:rsidRDefault="002B303D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</w:tc>
        <w:tc>
          <w:tcPr>
            <w:tcW w:w="1279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91" w:rsidRPr="002C26D7" w:rsidTr="00CE02C8">
        <w:tc>
          <w:tcPr>
            <w:tcW w:w="800" w:type="dxa"/>
            <w:gridSpan w:val="2"/>
          </w:tcPr>
          <w:p w:rsidR="004D4891" w:rsidRPr="002C26D7" w:rsidRDefault="004D4891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1104" w:type="dxa"/>
          </w:tcPr>
          <w:p w:rsidR="004D4891" w:rsidRPr="004D4891" w:rsidRDefault="00BA71A4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Действия  целыми </w:t>
            </w:r>
            <w:r w:rsidR="004D4891" w:rsidRPr="004D4891">
              <w:rPr>
                <w:rFonts w:ascii="Times New Roman" w:hAnsi="Times New Roman" w:cs="Times New Roman"/>
                <w:sz w:val="24"/>
                <w:szCs w:val="24"/>
              </w:rPr>
              <w:t xml:space="preserve"> числа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="004D4891" w:rsidRPr="004D48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4891" w:rsidRPr="002C26D7" w:rsidRDefault="002B303D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1279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91" w:rsidRPr="002C26D7" w:rsidTr="00CE02C8">
        <w:tc>
          <w:tcPr>
            <w:tcW w:w="800" w:type="dxa"/>
            <w:gridSpan w:val="2"/>
          </w:tcPr>
          <w:p w:rsidR="004D4891" w:rsidRPr="002C26D7" w:rsidRDefault="004D4891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1104" w:type="dxa"/>
          </w:tcPr>
          <w:p w:rsidR="004D4891" w:rsidRPr="004D4891" w:rsidRDefault="004D4891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4891">
              <w:rPr>
                <w:rFonts w:ascii="Times New Roman" w:hAnsi="Times New Roman" w:cs="Times New Roman"/>
                <w:sz w:val="24"/>
                <w:szCs w:val="24"/>
              </w:rPr>
              <w:t>Рациональные числа. Множество рациональных чисел. Действия с рациональными числами.</w:t>
            </w:r>
          </w:p>
        </w:tc>
        <w:tc>
          <w:tcPr>
            <w:tcW w:w="1276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4891" w:rsidRPr="002C26D7" w:rsidRDefault="002B303D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</w:t>
            </w:r>
          </w:p>
        </w:tc>
        <w:tc>
          <w:tcPr>
            <w:tcW w:w="1279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91" w:rsidRPr="002C26D7" w:rsidTr="00CE02C8">
        <w:tc>
          <w:tcPr>
            <w:tcW w:w="800" w:type="dxa"/>
            <w:gridSpan w:val="2"/>
          </w:tcPr>
          <w:p w:rsidR="004D4891" w:rsidRPr="002C26D7" w:rsidRDefault="004D4891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1104" w:type="dxa"/>
          </w:tcPr>
          <w:p w:rsidR="004D4891" w:rsidRPr="004D4891" w:rsidRDefault="004D4891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4891">
              <w:rPr>
                <w:rFonts w:ascii="Times New Roman" w:hAnsi="Times New Roman" w:cs="Times New Roman"/>
                <w:sz w:val="24"/>
                <w:szCs w:val="24"/>
              </w:rPr>
              <w:t>Модуль числа. Геометрическая интерпретация модуля числа.</w:t>
            </w:r>
          </w:p>
        </w:tc>
        <w:tc>
          <w:tcPr>
            <w:tcW w:w="1276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4891" w:rsidRPr="002C26D7" w:rsidRDefault="002B303D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1279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91" w:rsidRPr="002C26D7" w:rsidTr="00CE02C8">
        <w:tc>
          <w:tcPr>
            <w:tcW w:w="800" w:type="dxa"/>
            <w:gridSpan w:val="2"/>
          </w:tcPr>
          <w:p w:rsidR="004D4891" w:rsidRPr="002C26D7" w:rsidRDefault="004D4891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1104" w:type="dxa"/>
          </w:tcPr>
          <w:p w:rsidR="004D4891" w:rsidRPr="004D4891" w:rsidRDefault="004D4891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4891">
              <w:rPr>
                <w:rFonts w:ascii="Times New Roman" w:hAnsi="Times New Roman" w:cs="Times New Roman"/>
                <w:iCs/>
                <w:sz w:val="24"/>
                <w:szCs w:val="24"/>
              </w:rPr>
              <w:t>Решение уравнений с модулем.</w:t>
            </w:r>
          </w:p>
        </w:tc>
        <w:tc>
          <w:tcPr>
            <w:tcW w:w="1276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4891" w:rsidRPr="002C26D7" w:rsidRDefault="002B303D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1279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91" w:rsidRPr="002C26D7" w:rsidTr="00CE02C8">
        <w:tc>
          <w:tcPr>
            <w:tcW w:w="800" w:type="dxa"/>
            <w:gridSpan w:val="2"/>
          </w:tcPr>
          <w:p w:rsidR="004D4891" w:rsidRPr="002C26D7" w:rsidRDefault="004D4891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1104" w:type="dxa"/>
          </w:tcPr>
          <w:p w:rsidR="004D4891" w:rsidRPr="004D4891" w:rsidRDefault="004D4891" w:rsidP="008F6206">
            <w:pPr>
              <w:pStyle w:val="af1"/>
              <w:spacing w:before="0" w:after="0"/>
              <w:rPr>
                <w:iCs/>
              </w:rPr>
            </w:pPr>
            <w:r w:rsidRPr="004D4891">
              <w:rPr>
                <w:iCs/>
              </w:rPr>
              <w:t>Сравнение отрицательных чисел.</w:t>
            </w:r>
          </w:p>
        </w:tc>
        <w:tc>
          <w:tcPr>
            <w:tcW w:w="1276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4891" w:rsidRPr="002C26D7" w:rsidRDefault="002B303D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1279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91" w:rsidRPr="002C26D7" w:rsidTr="00CE02C8">
        <w:tc>
          <w:tcPr>
            <w:tcW w:w="800" w:type="dxa"/>
            <w:gridSpan w:val="2"/>
          </w:tcPr>
          <w:p w:rsidR="004D4891" w:rsidRPr="002C26D7" w:rsidRDefault="004D4891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1104" w:type="dxa"/>
          </w:tcPr>
          <w:p w:rsidR="004D4891" w:rsidRPr="004D4891" w:rsidRDefault="004D4891" w:rsidP="008F6206">
            <w:pPr>
              <w:pStyle w:val="af1"/>
              <w:spacing w:before="0" w:after="0"/>
              <w:rPr>
                <w:iCs/>
              </w:rPr>
            </w:pPr>
            <w:r w:rsidRPr="004D4891">
              <w:rPr>
                <w:iCs/>
              </w:rPr>
              <w:t>Сравнение целых чисел.</w:t>
            </w:r>
          </w:p>
        </w:tc>
        <w:tc>
          <w:tcPr>
            <w:tcW w:w="1276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4891" w:rsidRPr="002C26D7" w:rsidRDefault="002B303D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1.02</w:t>
            </w:r>
          </w:p>
        </w:tc>
        <w:tc>
          <w:tcPr>
            <w:tcW w:w="1279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91" w:rsidRPr="002C26D7" w:rsidTr="00CE02C8">
        <w:tc>
          <w:tcPr>
            <w:tcW w:w="800" w:type="dxa"/>
            <w:gridSpan w:val="2"/>
          </w:tcPr>
          <w:p w:rsidR="004D4891" w:rsidRPr="002C26D7" w:rsidRDefault="004D4891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1104" w:type="dxa"/>
          </w:tcPr>
          <w:p w:rsidR="004D4891" w:rsidRPr="004D4891" w:rsidRDefault="004D4891" w:rsidP="008F6206">
            <w:pPr>
              <w:pStyle w:val="af1"/>
              <w:spacing w:before="0" w:after="0"/>
              <w:rPr>
                <w:iCs/>
              </w:rPr>
            </w:pPr>
            <w:r w:rsidRPr="004D4891">
              <w:rPr>
                <w:iCs/>
              </w:rPr>
              <w:t>Изменение величин.</w:t>
            </w:r>
          </w:p>
        </w:tc>
        <w:tc>
          <w:tcPr>
            <w:tcW w:w="1276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4891" w:rsidRPr="002C26D7" w:rsidRDefault="002B303D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2.02</w:t>
            </w:r>
          </w:p>
        </w:tc>
        <w:tc>
          <w:tcPr>
            <w:tcW w:w="1279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91" w:rsidRPr="002C26D7" w:rsidTr="00CE02C8">
        <w:tc>
          <w:tcPr>
            <w:tcW w:w="800" w:type="dxa"/>
            <w:gridSpan w:val="2"/>
          </w:tcPr>
          <w:p w:rsidR="004D4891" w:rsidRPr="002C26D7" w:rsidRDefault="004D4891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1104" w:type="dxa"/>
          </w:tcPr>
          <w:p w:rsidR="004D4891" w:rsidRPr="004D4891" w:rsidRDefault="004D4891" w:rsidP="008F6206">
            <w:pPr>
              <w:pStyle w:val="af1"/>
              <w:spacing w:before="0" w:after="0"/>
              <w:rPr>
                <w:iCs/>
              </w:rPr>
            </w:pPr>
            <w:r w:rsidRPr="004D4891">
              <w:rPr>
                <w:iCs/>
              </w:rPr>
              <w:t>Решение задач на изменение величин.</w:t>
            </w:r>
          </w:p>
        </w:tc>
        <w:tc>
          <w:tcPr>
            <w:tcW w:w="1276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4891" w:rsidRPr="002C26D7" w:rsidRDefault="002B303D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4.02</w:t>
            </w:r>
          </w:p>
        </w:tc>
        <w:tc>
          <w:tcPr>
            <w:tcW w:w="1279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91" w:rsidRPr="002C26D7" w:rsidTr="00CE02C8">
        <w:trPr>
          <w:trHeight w:val="285"/>
        </w:trPr>
        <w:tc>
          <w:tcPr>
            <w:tcW w:w="800" w:type="dxa"/>
            <w:gridSpan w:val="2"/>
          </w:tcPr>
          <w:p w:rsidR="004D4891" w:rsidRPr="002C26D7" w:rsidRDefault="004D4891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1104" w:type="dxa"/>
          </w:tcPr>
          <w:p w:rsidR="004D4891" w:rsidRPr="008F6206" w:rsidRDefault="008F6206" w:rsidP="008F62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6206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№6</w:t>
            </w:r>
            <w:r w:rsidR="004D4891" w:rsidRPr="008F620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«Положительные и отрицательные числа».</w:t>
            </w:r>
          </w:p>
        </w:tc>
        <w:tc>
          <w:tcPr>
            <w:tcW w:w="1276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4891" w:rsidRPr="002C26D7" w:rsidRDefault="002B303D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5.02</w:t>
            </w:r>
          </w:p>
        </w:tc>
        <w:tc>
          <w:tcPr>
            <w:tcW w:w="1279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91" w:rsidRPr="002C26D7" w:rsidTr="00CE02C8">
        <w:trPr>
          <w:trHeight w:val="255"/>
        </w:trPr>
        <w:tc>
          <w:tcPr>
            <w:tcW w:w="11904" w:type="dxa"/>
            <w:gridSpan w:val="3"/>
          </w:tcPr>
          <w:p w:rsidR="004D4891" w:rsidRPr="004D4891" w:rsidRDefault="004D4891" w:rsidP="0030303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  <w:r w:rsidRPr="004D48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Сложение и вычитание положительных 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4D4891">
              <w:rPr>
                <w:rFonts w:ascii="Times New Roman" w:hAnsi="Times New Roman" w:cs="Times New Roman"/>
                <w:b/>
                <w:sz w:val="24"/>
                <w:szCs w:val="24"/>
              </w:rPr>
              <w:t>отрицательных чисел</w:t>
            </w:r>
          </w:p>
        </w:tc>
        <w:tc>
          <w:tcPr>
            <w:tcW w:w="1276" w:type="dxa"/>
          </w:tcPr>
          <w:p w:rsidR="004D4891" w:rsidRPr="00501F4B" w:rsidRDefault="00501F4B" w:rsidP="00F35D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F4B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276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91" w:rsidRPr="002C26D7" w:rsidTr="00CE02C8">
        <w:tc>
          <w:tcPr>
            <w:tcW w:w="800" w:type="dxa"/>
            <w:gridSpan w:val="2"/>
          </w:tcPr>
          <w:p w:rsidR="004D4891" w:rsidRPr="002C26D7" w:rsidRDefault="004D4891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104" w:type="dxa"/>
          </w:tcPr>
          <w:p w:rsidR="004D4891" w:rsidRPr="004D4891" w:rsidRDefault="002B303D" w:rsidP="008F6206">
            <w:pPr>
              <w:pStyle w:val="af1"/>
              <w:spacing w:before="0" w:after="0"/>
              <w:rPr>
                <w:iCs/>
              </w:rPr>
            </w:pPr>
            <w:r>
              <w:rPr>
                <w:iCs/>
              </w:rPr>
              <w:t xml:space="preserve">Анализ контрольной </w:t>
            </w:r>
            <w:proofErr w:type="spellStart"/>
            <w:r>
              <w:rPr>
                <w:iCs/>
              </w:rPr>
              <w:t>работы</w:t>
            </w:r>
            <w:proofErr w:type="gramStart"/>
            <w:r>
              <w:rPr>
                <w:iCs/>
              </w:rPr>
              <w:t>.</w:t>
            </w:r>
            <w:r w:rsidR="004D4891" w:rsidRPr="004D4891">
              <w:rPr>
                <w:iCs/>
              </w:rPr>
              <w:t>С</w:t>
            </w:r>
            <w:proofErr w:type="gramEnd"/>
            <w:r w:rsidR="004D4891" w:rsidRPr="004D4891">
              <w:rPr>
                <w:iCs/>
              </w:rPr>
              <w:t>ложение</w:t>
            </w:r>
            <w:proofErr w:type="spellEnd"/>
            <w:r w:rsidR="004D4891" w:rsidRPr="004D4891">
              <w:rPr>
                <w:iCs/>
              </w:rPr>
              <w:t xml:space="preserve"> отрицательных чисел.</w:t>
            </w:r>
          </w:p>
        </w:tc>
        <w:tc>
          <w:tcPr>
            <w:tcW w:w="1276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4891" w:rsidRPr="002C26D7" w:rsidRDefault="002B303D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6.02</w:t>
            </w:r>
          </w:p>
        </w:tc>
        <w:tc>
          <w:tcPr>
            <w:tcW w:w="1279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91" w:rsidRPr="002C26D7" w:rsidTr="00CE02C8">
        <w:tc>
          <w:tcPr>
            <w:tcW w:w="800" w:type="dxa"/>
            <w:gridSpan w:val="2"/>
          </w:tcPr>
          <w:p w:rsidR="004D4891" w:rsidRPr="002C26D7" w:rsidRDefault="004D4891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1104" w:type="dxa"/>
          </w:tcPr>
          <w:p w:rsidR="004D4891" w:rsidRPr="004D4891" w:rsidRDefault="004D4891" w:rsidP="008F6206">
            <w:pPr>
              <w:pStyle w:val="af1"/>
              <w:spacing w:before="0" w:after="0"/>
              <w:rPr>
                <w:iCs/>
              </w:rPr>
            </w:pPr>
            <w:r w:rsidRPr="004D4891">
              <w:rPr>
                <w:iCs/>
              </w:rPr>
              <w:t>Решение примеров на сложение отрицательных чисел.</w:t>
            </w:r>
          </w:p>
        </w:tc>
        <w:tc>
          <w:tcPr>
            <w:tcW w:w="1276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4891" w:rsidRPr="002C26D7" w:rsidRDefault="002B303D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8.02</w:t>
            </w:r>
          </w:p>
        </w:tc>
        <w:tc>
          <w:tcPr>
            <w:tcW w:w="1279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91" w:rsidRPr="002C26D7" w:rsidTr="00CE02C8">
        <w:tc>
          <w:tcPr>
            <w:tcW w:w="800" w:type="dxa"/>
            <w:gridSpan w:val="2"/>
          </w:tcPr>
          <w:p w:rsidR="004D4891" w:rsidRPr="002C26D7" w:rsidRDefault="004D4891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1104" w:type="dxa"/>
          </w:tcPr>
          <w:p w:rsidR="004D4891" w:rsidRPr="004D4891" w:rsidRDefault="004D4891" w:rsidP="008F6206">
            <w:pPr>
              <w:pStyle w:val="af1"/>
              <w:spacing w:before="0" w:after="0"/>
              <w:rPr>
                <w:iCs/>
              </w:rPr>
            </w:pPr>
            <w:r w:rsidRPr="004D4891">
              <w:rPr>
                <w:iCs/>
              </w:rPr>
              <w:t>Сложение чисел с разными знаками.</w:t>
            </w:r>
          </w:p>
        </w:tc>
        <w:tc>
          <w:tcPr>
            <w:tcW w:w="1276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4891" w:rsidRPr="002C26D7" w:rsidRDefault="002B303D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9.02</w:t>
            </w:r>
          </w:p>
        </w:tc>
        <w:tc>
          <w:tcPr>
            <w:tcW w:w="1279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91" w:rsidRPr="002C26D7" w:rsidTr="00CE02C8">
        <w:tc>
          <w:tcPr>
            <w:tcW w:w="800" w:type="dxa"/>
            <w:gridSpan w:val="2"/>
          </w:tcPr>
          <w:p w:rsidR="004D4891" w:rsidRPr="002C26D7" w:rsidRDefault="004D4891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1104" w:type="dxa"/>
          </w:tcPr>
          <w:p w:rsidR="004D4891" w:rsidRPr="004D4891" w:rsidRDefault="004D4891" w:rsidP="008F6206">
            <w:pPr>
              <w:pStyle w:val="af1"/>
              <w:spacing w:before="0" w:after="0"/>
              <w:rPr>
                <w:iCs/>
              </w:rPr>
            </w:pPr>
            <w:r w:rsidRPr="004D4891">
              <w:rPr>
                <w:iCs/>
              </w:rPr>
              <w:t>Решение примеров на сложение чисел с разными знаками.</w:t>
            </w:r>
          </w:p>
        </w:tc>
        <w:tc>
          <w:tcPr>
            <w:tcW w:w="1276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4891" w:rsidRPr="002C26D7" w:rsidRDefault="002B303D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</w:t>
            </w:r>
          </w:p>
        </w:tc>
        <w:tc>
          <w:tcPr>
            <w:tcW w:w="1279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91" w:rsidRPr="002C26D7" w:rsidTr="00CE02C8">
        <w:tc>
          <w:tcPr>
            <w:tcW w:w="800" w:type="dxa"/>
            <w:gridSpan w:val="2"/>
          </w:tcPr>
          <w:p w:rsidR="004D4891" w:rsidRPr="002C26D7" w:rsidRDefault="004D4891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104" w:type="dxa"/>
          </w:tcPr>
          <w:p w:rsidR="004D4891" w:rsidRPr="004D4891" w:rsidRDefault="004D4891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4891">
              <w:rPr>
                <w:rFonts w:ascii="Times New Roman" w:hAnsi="Times New Roman" w:cs="Times New Roman"/>
                <w:sz w:val="24"/>
                <w:szCs w:val="24"/>
              </w:rPr>
              <w:t>Свойства сложения рациональных чисел</w:t>
            </w:r>
          </w:p>
        </w:tc>
        <w:tc>
          <w:tcPr>
            <w:tcW w:w="1276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4891" w:rsidRPr="002C26D7" w:rsidRDefault="002B303D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1279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91" w:rsidRPr="002C26D7" w:rsidTr="00CE02C8">
        <w:tc>
          <w:tcPr>
            <w:tcW w:w="800" w:type="dxa"/>
            <w:gridSpan w:val="2"/>
          </w:tcPr>
          <w:p w:rsidR="004D4891" w:rsidRPr="002C26D7" w:rsidRDefault="004D4891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1104" w:type="dxa"/>
          </w:tcPr>
          <w:p w:rsidR="004D4891" w:rsidRPr="004D4891" w:rsidRDefault="004D4891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4891">
              <w:rPr>
                <w:rFonts w:ascii="Times New Roman" w:hAnsi="Times New Roman" w:cs="Times New Roman"/>
                <w:iCs/>
                <w:sz w:val="24"/>
                <w:szCs w:val="24"/>
              </w:rPr>
              <w:t>Решение задач на сложение чисел с разными знаками.</w:t>
            </w:r>
          </w:p>
        </w:tc>
        <w:tc>
          <w:tcPr>
            <w:tcW w:w="1276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4891" w:rsidRPr="002C26D7" w:rsidRDefault="002B303D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</w:tc>
        <w:tc>
          <w:tcPr>
            <w:tcW w:w="1279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91" w:rsidRPr="002C26D7" w:rsidTr="00CE02C8">
        <w:tc>
          <w:tcPr>
            <w:tcW w:w="800" w:type="dxa"/>
            <w:gridSpan w:val="2"/>
          </w:tcPr>
          <w:p w:rsidR="004D4891" w:rsidRPr="002C26D7" w:rsidRDefault="004D4891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1104" w:type="dxa"/>
          </w:tcPr>
          <w:p w:rsidR="004D4891" w:rsidRPr="004D4891" w:rsidRDefault="004D4891" w:rsidP="008F6206">
            <w:pPr>
              <w:pStyle w:val="af1"/>
              <w:spacing w:before="0" w:after="0"/>
              <w:rPr>
                <w:iCs/>
              </w:rPr>
            </w:pPr>
            <w:r w:rsidRPr="004D4891">
              <w:rPr>
                <w:iCs/>
              </w:rPr>
              <w:t>Вычитание.</w:t>
            </w:r>
          </w:p>
        </w:tc>
        <w:tc>
          <w:tcPr>
            <w:tcW w:w="1276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4891" w:rsidRPr="002C26D7" w:rsidRDefault="002B303D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1279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91" w:rsidRPr="002C26D7" w:rsidTr="00CE02C8">
        <w:tc>
          <w:tcPr>
            <w:tcW w:w="800" w:type="dxa"/>
            <w:gridSpan w:val="2"/>
          </w:tcPr>
          <w:p w:rsidR="004D4891" w:rsidRPr="002C26D7" w:rsidRDefault="004D4891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1104" w:type="dxa"/>
          </w:tcPr>
          <w:p w:rsidR="004D4891" w:rsidRPr="004D4891" w:rsidRDefault="004D4891" w:rsidP="008F6206">
            <w:pPr>
              <w:pStyle w:val="af1"/>
              <w:spacing w:before="0" w:after="0"/>
              <w:rPr>
                <w:iCs/>
              </w:rPr>
            </w:pPr>
            <w:r w:rsidRPr="004D4891">
              <w:rPr>
                <w:iCs/>
              </w:rPr>
              <w:t>Решение примеров на вычитание.</w:t>
            </w:r>
          </w:p>
        </w:tc>
        <w:tc>
          <w:tcPr>
            <w:tcW w:w="1276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4891" w:rsidRPr="002C26D7" w:rsidRDefault="002B303D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16.02</w:t>
            </w:r>
          </w:p>
        </w:tc>
        <w:tc>
          <w:tcPr>
            <w:tcW w:w="1279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91" w:rsidRPr="002C26D7" w:rsidTr="00CE02C8">
        <w:tc>
          <w:tcPr>
            <w:tcW w:w="800" w:type="dxa"/>
            <w:gridSpan w:val="2"/>
          </w:tcPr>
          <w:p w:rsidR="004D4891" w:rsidRPr="002C26D7" w:rsidRDefault="004D4891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1104" w:type="dxa"/>
          </w:tcPr>
          <w:p w:rsidR="004D4891" w:rsidRPr="004D4891" w:rsidRDefault="004D4891" w:rsidP="008F6206">
            <w:pPr>
              <w:pStyle w:val="af1"/>
              <w:spacing w:before="0" w:after="0"/>
              <w:rPr>
                <w:iCs/>
              </w:rPr>
            </w:pPr>
            <w:r w:rsidRPr="004D4891">
              <w:rPr>
                <w:iCs/>
              </w:rPr>
              <w:t>Решение уравнений и задач на вычитание.</w:t>
            </w:r>
          </w:p>
        </w:tc>
        <w:tc>
          <w:tcPr>
            <w:tcW w:w="1276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4891" w:rsidRPr="002C26D7" w:rsidRDefault="002B303D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18.02</w:t>
            </w:r>
          </w:p>
        </w:tc>
        <w:tc>
          <w:tcPr>
            <w:tcW w:w="1279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91" w:rsidRPr="002C26D7" w:rsidTr="00CE02C8">
        <w:tc>
          <w:tcPr>
            <w:tcW w:w="800" w:type="dxa"/>
            <w:gridSpan w:val="2"/>
          </w:tcPr>
          <w:p w:rsidR="004D4891" w:rsidRPr="002C26D7" w:rsidRDefault="004D4891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1104" w:type="dxa"/>
          </w:tcPr>
          <w:p w:rsidR="004D4891" w:rsidRPr="004D4891" w:rsidRDefault="004D4891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4891">
              <w:rPr>
                <w:rFonts w:ascii="Times New Roman" w:hAnsi="Times New Roman" w:cs="Times New Roman"/>
                <w:sz w:val="24"/>
                <w:szCs w:val="24"/>
              </w:rPr>
              <w:t xml:space="preserve"> Вычитание рациональных чисел.</w:t>
            </w:r>
          </w:p>
        </w:tc>
        <w:tc>
          <w:tcPr>
            <w:tcW w:w="1276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4891" w:rsidRPr="002C26D7" w:rsidRDefault="002B303D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1279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91" w:rsidRPr="002C26D7" w:rsidTr="00CE02C8">
        <w:tc>
          <w:tcPr>
            <w:tcW w:w="800" w:type="dxa"/>
            <w:gridSpan w:val="2"/>
          </w:tcPr>
          <w:p w:rsidR="004D4891" w:rsidRPr="002C26D7" w:rsidRDefault="004D4891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110</w:t>
            </w:r>
          </w:p>
        </w:tc>
        <w:tc>
          <w:tcPr>
            <w:tcW w:w="11104" w:type="dxa"/>
          </w:tcPr>
          <w:p w:rsidR="004D4891" w:rsidRPr="004D4891" w:rsidRDefault="004D4891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4891">
              <w:rPr>
                <w:rFonts w:ascii="Times New Roman" w:hAnsi="Times New Roman" w:cs="Times New Roman"/>
                <w:sz w:val="24"/>
                <w:szCs w:val="24"/>
              </w:rPr>
              <w:t>Вычитание рациональных чисел. Решение уравнений.</w:t>
            </w:r>
          </w:p>
        </w:tc>
        <w:tc>
          <w:tcPr>
            <w:tcW w:w="1276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4891" w:rsidRPr="002C26D7" w:rsidRDefault="002B303D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</w:p>
        </w:tc>
        <w:tc>
          <w:tcPr>
            <w:tcW w:w="1279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91" w:rsidRPr="002C26D7" w:rsidTr="00CE02C8">
        <w:tc>
          <w:tcPr>
            <w:tcW w:w="800" w:type="dxa"/>
            <w:gridSpan w:val="2"/>
          </w:tcPr>
          <w:p w:rsidR="004D4891" w:rsidRPr="002C26D7" w:rsidRDefault="004D4891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1104" w:type="dxa"/>
          </w:tcPr>
          <w:p w:rsidR="004D4891" w:rsidRPr="008F6206" w:rsidRDefault="008F6206" w:rsidP="008F62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6206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7</w:t>
            </w:r>
            <w:r w:rsidR="004D4891" w:rsidRPr="008F620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«Сложение и вычитание рациональных чисел».</w:t>
            </w:r>
          </w:p>
        </w:tc>
        <w:tc>
          <w:tcPr>
            <w:tcW w:w="1276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4891" w:rsidRPr="002C26D7" w:rsidRDefault="002B303D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</w:p>
        </w:tc>
        <w:tc>
          <w:tcPr>
            <w:tcW w:w="1279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91" w:rsidRPr="002C26D7" w:rsidTr="00CE02C8">
        <w:trPr>
          <w:trHeight w:val="224"/>
        </w:trPr>
        <w:tc>
          <w:tcPr>
            <w:tcW w:w="800" w:type="dxa"/>
            <w:gridSpan w:val="2"/>
          </w:tcPr>
          <w:p w:rsidR="004D4891" w:rsidRDefault="004D4891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4891" w:rsidRPr="002C26D7" w:rsidRDefault="004D4891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4" w:type="dxa"/>
          </w:tcPr>
          <w:p w:rsidR="004D4891" w:rsidRPr="004D4891" w:rsidRDefault="004D4891" w:rsidP="008F62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4891">
              <w:rPr>
                <w:rFonts w:ascii="Times New Roman" w:hAnsi="Times New Roman" w:cs="Times New Roman"/>
                <w:b/>
                <w:sz w:val="24"/>
                <w:szCs w:val="24"/>
              </w:rPr>
              <w:t>Умножение и деление положительных и отрицательных чисел.</w:t>
            </w:r>
          </w:p>
        </w:tc>
        <w:tc>
          <w:tcPr>
            <w:tcW w:w="1276" w:type="dxa"/>
          </w:tcPr>
          <w:p w:rsidR="004D4891" w:rsidRPr="00501F4B" w:rsidRDefault="00501F4B" w:rsidP="00F35D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F4B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276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487" w:rsidRPr="002C26D7" w:rsidTr="00CE02C8">
        <w:trPr>
          <w:trHeight w:val="405"/>
        </w:trPr>
        <w:tc>
          <w:tcPr>
            <w:tcW w:w="800" w:type="dxa"/>
            <w:gridSpan w:val="2"/>
          </w:tcPr>
          <w:p w:rsidR="000C5487" w:rsidRDefault="000C5487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1104" w:type="dxa"/>
          </w:tcPr>
          <w:p w:rsidR="000C5487" w:rsidRPr="000C5487" w:rsidRDefault="002B303D" w:rsidP="008F6206">
            <w:pPr>
              <w:pStyle w:val="af1"/>
              <w:spacing w:before="0" w:after="0"/>
              <w:rPr>
                <w:iCs/>
              </w:rPr>
            </w:pPr>
            <w:r>
              <w:rPr>
                <w:iCs/>
              </w:rPr>
              <w:t xml:space="preserve">Анализ контрольной </w:t>
            </w:r>
            <w:proofErr w:type="spellStart"/>
            <w:r>
              <w:rPr>
                <w:iCs/>
              </w:rPr>
              <w:t>работы</w:t>
            </w:r>
            <w:proofErr w:type="gramStart"/>
            <w:r>
              <w:rPr>
                <w:iCs/>
              </w:rPr>
              <w:t>.</w:t>
            </w:r>
            <w:r w:rsidR="000C5487" w:rsidRPr="000C5487">
              <w:rPr>
                <w:iCs/>
              </w:rPr>
              <w:t>У</w:t>
            </w:r>
            <w:proofErr w:type="gramEnd"/>
            <w:r w:rsidR="000C5487" w:rsidRPr="000C5487">
              <w:rPr>
                <w:iCs/>
              </w:rPr>
              <w:t>множение</w:t>
            </w:r>
            <w:proofErr w:type="spellEnd"/>
            <w:r w:rsidR="000C5487" w:rsidRPr="000C5487">
              <w:rPr>
                <w:iCs/>
              </w:rPr>
              <w:t>.</w:t>
            </w:r>
          </w:p>
        </w:tc>
        <w:tc>
          <w:tcPr>
            <w:tcW w:w="1276" w:type="dxa"/>
          </w:tcPr>
          <w:p w:rsidR="000C548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C5487" w:rsidRPr="002C26D7" w:rsidRDefault="002B303D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23.02</w:t>
            </w:r>
          </w:p>
        </w:tc>
        <w:tc>
          <w:tcPr>
            <w:tcW w:w="1279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487" w:rsidRPr="002C26D7" w:rsidTr="00CE02C8">
        <w:tc>
          <w:tcPr>
            <w:tcW w:w="800" w:type="dxa"/>
            <w:gridSpan w:val="2"/>
          </w:tcPr>
          <w:p w:rsidR="000C5487" w:rsidRPr="002C26D7" w:rsidRDefault="000C5487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1104" w:type="dxa"/>
          </w:tcPr>
          <w:p w:rsidR="000C5487" w:rsidRPr="000C5487" w:rsidRDefault="000C5487" w:rsidP="008F6206">
            <w:pPr>
              <w:pStyle w:val="af1"/>
              <w:spacing w:before="0" w:after="0"/>
              <w:rPr>
                <w:iCs/>
              </w:rPr>
            </w:pPr>
            <w:r w:rsidRPr="000C5487">
              <w:rPr>
                <w:iCs/>
              </w:rPr>
              <w:t>Умножение отрицательных чисел. Почему       (-1)* (-1)=+1?</w:t>
            </w:r>
          </w:p>
        </w:tc>
        <w:tc>
          <w:tcPr>
            <w:tcW w:w="1276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C5487" w:rsidRPr="002C26D7" w:rsidRDefault="002B303D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</w:t>
            </w:r>
          </w:p>
        </w:tc>
        <w:tc>
          <w:tcPr>
            <w:tcW w:w="1279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487" w:rsidRPr="002C26D7" w:rsidTr="00CE02C8">
        <w:tc>
          <w:tcPr>
            <w:tcW w:w="800" w:type="dxa"/>
            <w:gridSpan w:val="2"/>
          </w:tcPr>
          <w:p w:rsidR="000C5487" w:rsidRPr="002C26D7" w:rsidRDefault="000C5487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1104" w:type="dxa"/>
          </w:tcPr>
          <w:p w:rsidR="000C5487" w:rsidRPr="000C5487" w:rsidRDefault="000C5487" w:rsidP="008F6206">
            <w:pPr>
              <w:pStyle w:val="af1"/>
              <w:spacing w:before="0" w:after="0"/>
              <w:rPr>
                <w:iCs/>
              </w:rPr>
            </w:pPr>
            <w:r w:rsidRPr="000C5487">
              <w:rPr>
                <w:iCs/>
              </w:rPr>
              <w:t>Умножение чисел с разными знаками.</w:t>
            </w:r>
          </w:p>
        </w:tc>
        <w:tc>
          <w:tcPr>
            <w:tcW w:w="1276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C5487" w:rsidRPr="002C26D7" w:rsidRDefault="002B303D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1279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487" w:rsidRPr="002C26D7" w:rsidTr="00CE02C8">
        <w:tc>
          <w:tcPr>
            <w:tcW w:w="800" w:type="dxa"/>
            <w:gridSpan w:val="2"/>
          </w:tcPr>
          <w:p w:rsidR="000C5487" w:rsidRPr="002C26D7" w:rsidRDefault="000C5487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1104" w:type="dxa"/>
          </w:tcPr>
          <w:p w:rsidR="000C5487" w:rsidRPr="000C5487" w:rsidRDefault="000C5487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487">
              <w:rPr>
                <w:rFonts w:ascii="Times New Roman" w:hAnsi="Times New Roman" w:cs="Times New Roman"/>
                <w:sz w:val="24"/>
                <w:szCs w:val="24"/>
              </w:rPr>
              <w:t>Умножение рациональных чисел</w:t>
            </w:r>
          </w:p>
        </w:tc>
        <w:tc>
          <w:tcPr>
            <w:tcW w:w="1276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C5487" w:rsidRPr="002C26D7" w:rsidRDefault="002B303D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1279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487" w:rsidRPr="002C26D7" w:rsidTr="00CE02C8">
        <w:tc>
          <w:tcPr>
            <w:tcW w:w="800" w:type="dxa"/>
            <w:gridSpan w:val="2"/>
          </w:tcPr>
          <w:p w:rsidR="000C5487" w:rsidRPr="002C26D7" w:rsidRDefault="000C5487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1104" w:type="dxa"/>
          </w:tcPr>
          <w:p w:rsidR="000C5487" w:rsidRPr="000C5487" w:rsidRDefault="000C5487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487">
              <w:rPr>
                <w:rFonts w:ascii="Times New Roman" w:hAnsi="Times New Roman" w:cs="Times New Roman"/>
                <w:sz w:val="24"/>
                <w:szCs w:val="24"/>
              </w:rPr>
              <w:t>Переместительное свойство умножения рациональных чисел.</w:t>
            </w:r>
          </w:p>
        </w:tc>
        <w:tc>
          <w:tcPr>
            <w:tcW w:w="1276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C5487" w:rsidRPr="002C26D7" w:rsidRDefault="002B303D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1.03</w:t>
            </w:r>
          </w:p>
        </w:tc>
        <w:tc>
          <w:tcPr>
            <w:tcW w:w="1279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487" w:rsidRPr="002C26D7" w:rsidTr="00CE02C8">
        <w:tc>
          <w:tcPr>
            <w:tcW w:w="800" w:type="dxa"/>
            <w:gridSpan w:val="2"/>
          </w:tcPr>
          <w:p w:rsidR="000C5487" w:rsidRDefault="000C5487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1104" w:type="dxa"/>
          </w:tcPr>
          <w:p w:rsidR="000C5487" w:rsidRPr="000C5487" w:rsidRDefault="000C5487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487">
              <w:rPr>
                <w:rFonts w:ascii="Times New Roman" w:hAnsi="Times New Roman" w:cs="Times New Roman"/>
                <w:sz w:val="24"/>
                <w:szCs w:val="24"/>
              </w:rPr>
              <w:t>Сочетательное свойство умножения рациональных чисел.</w:t>
            </w:r>
          </w:p>
        </w:tc>
        <w:tc>
          <w:tcPr>
            <w:tcW w:w="1276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C5487" w:rsidRPr="002C26D7" w:rsidRDefault="002B303D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2.03</w:t>
            </w:r>
          </w:p>
        </w:tc>
        <w:tc>
          <w:tcPr>
            <w:tcW w:w="1279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487" w:rsidRPr="002C26D7" w:rsidTr="00CE02C8">
        <w:tc>
          <w:tcPr>
            <w:tcW w:w="800" w:type="dxa"/>
            <w:gridSpan w:val="2"/>
          </w:tcPr>
          <w:p w:rsidR="000C5487" w:rsidRPr="002C26D7" w:rsidRDefault="000C5487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1104" w:type="dxa"/>
          </w:tcPr>
          <w:p w:rsidR="000C5487" w:rsidRPr="000C5487" w:rsidRDefault="000C5487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487">
              <w:rPr>
                <w:rFonts w:ascii="Times New Roman" w:hAnsi="Times New Roman" w:cs="Times New Roman"/>
                <w:sz w:val="24"/>
                <w:szCs w:val="24"/>
              </w:rPr>
              <w:t>Коэффициент.</w:t>
            </w:r>
          </w:p>
        </w:tc>
        <w:tc>
          <w:tcPr>
            <w:tcW w:w="1276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C5487" w:rsidRPr="002C26D7" w:rsidRDefault="00BA71A4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4.03</w:t>
            </w:r>
          </w:p>
        </w:tc>
        <w:tc>
          <w:tcPr>
            <w:tcW w:w="1279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487" w:rsidRPr="002C26D7" w:rsidTr="00CE02C8">
        <w:tc>
          <w:tcPr>
            <w:tcW w:w="800" w:type="dxa"/>
            <w:gridSpan w:val="2"/>
          </w:tcPr>
          <w:p w:rsidR="000C5487" w:rsidRPr="002C26D7" w:rsidRDefault="000C5487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1104" w:type="dxa"/>
          </w:tcPr>
          <w:p w:rsidR="000C5487" w:rsidRPr="000C5487" w:rsidRDefault="000C5487" w:rsidP="008F620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C5487">
              <w:rPr>
                <w:rFonts w:ascii="Times New Roman" w:hAnsi="Times New Roman" w:cs="Times New Roman"/>
                <w:sz w:val="24"/>
                <w:szCs w:val="24"/>
              </w:rPr>
              <w:t>Распределительное свойство умножения.</w:t>
            </w:r>
          </w:p>
        </w:tc>
        <w:tc>
          <w:tcPr>
            <w:tcW w:w="1276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C5487" w:rsidRPr="002C26D7" w:rsidRDefault="00BA71A4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5.03.</w:t>
            </w:r>
          </w:p>
        </w:tc>
        <w:tc>
          <w:tcPr>
            <w:tcW w:w="1279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487" w:rsidRPr="002C26D7" w:rsidTr="00CE02C8">
        <w:tc>
          <w:tcPr>
            <w:tcW w:w="800" w:type="dxa"/>
            <w:gridSpan w:val="2"/>
          </w:tcPr>
          <w:p w:rsidR="000C5487" w:rsidRPr="002C26D7" w:rsidRDefault="000C5487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104" w:type="dxa"/>
          </w:tcPr>
          <w:p w:rsidR="000C5487" w:rsidRPr="000C5487" w:rsidRDefault="000C5487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487">
              <w:rPr>
                <w:rFonts w:ascii="Times New Roman" w:hAnsi="Times New Roman" w:cs="Times New Roman"/>
                <w:sz w:val="24"/>
                <w:szCs w:val="24"/>
              </w:rPr>
              <w:t>Вынесение общего множителя за скобки.</w:t>
            </w:r>
          </w:p>
        </w:tc>
        <w:tc>
          <w:tcPr>
            <w:tcW w:w="1276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C5487" w:rsidRPr="002C26D7" w:rsidRDefault="00BA71A4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6.03</w:t>
            </w:r>
          </w:p>
        </w:tc>
        <w:tc>
          <w:tcPr>
            <w:tcW w:w="1279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487" w:rsidRPr="002C26D7" w:rsidTr="00CE02C8">
        <w:tc>
          <w:tcPr>
            <w:tcW w:w="800" w:type="dxa"/>
            <w:gridSpan w:val="2"/>
          </w:tcPr>
          <w:p w:rsidR="000C5487" w:rsidRPr="002C26D7" w:rsidRDefault="000C5487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1104" w:type="dxa"/>
          </w:tcPr>
          <w:p w:rsidR="000C5487" w:rsidRPr="000C5487" w:rsidRDefault="000C5487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487">
              <w:rPr>
                <w:rFonts w:ascii="Times New Roman" w:hAnsi="Times New Roman" w:cs="Times New Roman"/>
                <w:sz w:val="24"/>
                <w:szCs w:val="24"/>
              </w:rPr>
              <w:t>Приведение подобных слагаемых.</w:t>
            </w:r>
          </w:p>
        </w:tc>
        <w:tc>
          <w:tcPr>
            <w:tcW w:w="1276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C5487" w:rsidRPr="002C26D7" w:rsidRDefault="00C50C3D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9.03</w:t>
            </w:r>
          </w:p>
        </w:tc>
        <w:tc>
          <w:tcPr>
            <w:tcW w:w="1279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487" w:rsidRPr="002C26D7" w:rsidTr="00CE02C8">
        <w:tc>
          <w:tcPr>
            <w:tcW w:w="800" w:type="dxa"/>
            <w:gridSpan w:val="2"/>
          </w:tcPr>
          <w:p w:rsidR="000C5487" w:rsidRPr="002C26D7" w:rsidRDefault="000C5487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104" w:type="dxa"/>
          </w:tcPr>
          <w:p w:rsidR="000C5487" w:rsidRPr="000C5487" w:rsidRDefault="000C5487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487">
              <w:rPr>
                <w:rFonts w:ascii="Times New Roman" w:hAnsi="Times New Roman" w:cs="Times New Roman"/>
                <w:sz w:val="24"/>
                <w:szCs w:val="24"/>
              </w:rPr>
              <w:t>Упрощение выражений.</w:t>
            </w:r>
          </w:p>
        </w:tc>
        <w:tc>
          <w:tcPr>
            <w:tcW w:w="1276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C5487" w:rsidRPr="002C26D7" w:rsidRDefault="00794B6D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1279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487" w:rsidRPr="002C26D7" w:rsidTr="00CE02C8">
        <w:tc>
          <w:tcPr>
            <w:tcW w:w="800" w:type="dxa"/>
            <w:gridSpan w:val="2"/>
          </w:tcPr>
          <w:p w:rsidR="000C5487" w:rsidRPr="002C26D7" w:rsidRDefault="000C5487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1104" w:type="dxa"/>
          </w:tcPr>
          <w:p w:rsidR="000C5487" w:rsidRPr="000C5487" w:rsidRDefault="000C5487" w:rsidP="008F6206">
            <w:pPr>
              <w:pStyle w:val="af1"/>
              <w:spacing w:before="0" w:after="0"/>
              <w:rPr>
                <w:iCs/>
              </w:rPr>
            </w:pPr>
            <w:r w:rsidRPr="000C5487">
              <w:rPr>
                <w:iCs/>
              </w:rPr>
              <w:t>Деление.</w:t>
            </w:r>
          </w:p>
        </w:tc>
        <w:tc>
          <w:tcPr>
            <w:tcW w:w="1276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C5487" w:rsidRPr="002C26D7" w:rsidRDefault="00794B6D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1279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487" w:rsidRPr="002C26D7" w:rsidTr="00CE02C8">
        <w:tc>
          <w:tcPr>
            <w:tcW w:w="800" w:type="dxa"/>
            <w:gridSpan w:val="2"/>
          </w:tcPr>
          <w:p w:rsidR="000C5487" w:rsidRPr="002C26D7" w:rsidRDefault="000C5487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1104" w:type="dxa"/>
          </w:tcPr>
          <w:p w:rsidR="000C5487" w:rsidRPr="000C5487" w:rsidRDefault="000C5487" w:rsidP="008F6206">
            <w:pPr>
              <w:pStyle w:val="af1"/>
              <w:spacing w:before="0" w:after="0"/>
              <w:rPr>
                <w:iCs/>
              </w:rPr>
            </w:pPr>
            <w:r w:rsidRPr="000C5487">
              <w:rPr>
                <w:iCs/>
              </w:rPr>
              <w:t>Деление чисел с разными знаками.</w:t>
            </w:r>
          </w:p>
        </w:tc>
        <w:tc>
          <w:tcPr>
            <w:tcW w:w="1276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C5487" w:rsidRPr="002C26D7" w:rsidRDefault="00794B6D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1279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487" w:rsidRPr="002C26D7" w:rsidTr="00CE02C8">
        <w:tc>
          <w:tcPr>
            <w:tcW w:w="800" w:type="dxa"/>
            <w:gridSpan w:val="2"/>
          </w:tcPr>
          <w:p w:rsidR="000C5487" w:rsidRPr="002C26D7" w:rsidRDefault="000C5487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1104" w:type="dxa"/>
          </w:tcPr>
          <w:p w:rsidR="000C5487" w:rsidRPr="000C5487" w:rsidRDefault="000C5487" w:rsidP="008F6206">
            <w:pPr>
              <w:pStyle w:val="af1"/>
              <w:spacing w:before="0" w:after="0"/>
              <w:rPr>
                <w:iCs/>
              </w:rPr>
            </w:pPr>
            <w:r w:rsidRPr="000C5487">
              <w:rPr>
                <w:iCs/>
              </w:rPr>
              <w:t>Деление отрицательных чисел.</w:t>
            </w:r>
          </w:p>
        </w:tc>
        <w:tc>
          <w:tcPr>
            <w:tcW w:w="1276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C5487" w:rsidRPr="002C26D7" w:rsidRDefault="00794B6D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1279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487" w:rsidRPr="002C26D7" w:rsidTr="00CE02C8">
        <w:tc>
          <w:tcPr>
            <w:tcW w:w="800" w:type="dxa"/>
            <w:gridSpan w:val="2"/>
          </w:tcPr>
          <w:p w:rsidR="000C5487" w:rsidRPr="002C26D7" w:rsidRDefault="000C5487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1104" w:type="dxa"/>
          </w:tcPr>
          <w:p w:rsidR="000C5487" w:rsidRPr="000C5487" w:rsidRDefault="000C5487" w:rsidP="008F6206">
            <w:pPr>
              <w:pStyle w:val="af1"/>
              <w:spacing w:before="0" w:after="0"/>
              <w:rPr>
                <w:iCs/>
              </w:rPr>
            </w:pPr>
            <w:r w:rsidRPr="000C5487">
              <w:rPr>
                <w:iCs/>
              </w:rPr>
              <w:t xml:space="preserve"> Решение задач и уравнений с рациональными числами.</w:t>
            </w:r>
          </w:p>
        </w:tc>
        <w:tc>
          <w:tcPr>
            <w:tcW w:w="1276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C5487" w:rsidRPr="002C26D7" w:rsidRDefault="00794B6D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16.03</w:t>
            </w:r>
          </w:p>
        </w:tc>
        <w:tc>
          <w:tcPr>
            <w:tcW w:w="1279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487" w:rsidRPr="002C26D7" w:rsidTr="00CE02C8">
        <w:trPr>
          <w:trHeight w:val="315"/>
        </w:trPr>
        <w:tc>
          <w:tcPr>
            <w:tcW w:w="800" w:type="dxa"/>
            <w:gridSpan w:val="2"/>
          </w:tcPr>
          <w:p w:rsidR="000C5487" w:rsidRPr="002C26D7" w:rsidRDefault="000C5487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1104" w:type="dxa"/>
          </w:tcPr>
          <w:p w:rsidR="000C5487" w:rsidRPr="008F6206" w:rsidRDefault="008F6206" w:rsidP="008F62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6206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8</w:t>
            </w:r>
            <w:r w:rsidR="000C5487" w:rsidRPr="008F620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«Умножение и деление рациональных чисел».</w:t>
            </w:r>
            <w:r w:rsidR="000C5487" w:rsidRPr="008F62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C5487" w:rsidRPr="002C26D7" w:rsidRDefault="00794B6D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1279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487" w:rsidRPr="002C26D7" w:rsidTr="00CE02C8">
        <w:trPr>
          <w:trHeight w:val="225"/>
        </w:trPr>
        <w:tc>
          <w:tcPr>
            <w:tcW w:w="11904" w:type="dxa"/>
            <w:gridSpan w:val="3"/>
          </w:tcPr>
          <w:p w:rsidR="000C5487" w:rsidRPr="00274D04" w:rsidRDefault="000C5487" w:rsidP="008F6206">
            <w:pPr>
              <w:rPr>
                <w:b/>
                <w:i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</w:t>
            </w:r>
            <w:r w:rsidRPr="004D4891">
              <w:rPr>
                <w:rFonts w:ascii="Times New Roman" w:hAnsi="Times New Roman" w:cs="Times New Roman"/>
                <w:b/>
                <w:sz w:val="24"/>
                <w:szCs w:val="24"/>
              </w:rPr>
              <w:t>Решение уравнений</w:t>
            </w:r>
          </w:p>
        </w:tc>
        <w:tc>
          <w:tcPr>
            <w:tcW w:w="1276" w:type="dxa"/>
          </w:tcPr>
          <w:p w:rsidR="000C5487" w:rsidRPr="00501F4B" w:rsidRDefault="00501F4B" w:rsidP="00F35D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F4B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276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487" w:rsidRPr="002C26D7" w:rsidTr="00CE02C8">
        <w:trPr>
          <w:trHeight w:val="315"/>
        </w:trPr>
        <w:tc>
          <w:tcPr>
            <w:tcW w:w="800" w:type="dxa"/>
            <w:gridSpan w:val="2"/>
          </w:tcPr>
          <w:p w:rsidR="000C5487" w:rsidRPr="002C26D7" w:rsidRDefault="000C5487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11104" w:type="dxa"/>
          </w:tcPr>
          <w:p w:rsidR="000C5487" w:rsidRPr="000C5487" w:rsidRDefault="000C5487" w:rsidP="008F6206">
            <w:pPr>
              <w:pStyle w:val="af1"/>
              <w:spacing w:before="0" w:after="0"/>
              <w:rPr>
                <w:iCs/>
              </w:rPr>
            </w:pPr>
            <w:r w:rsidRPr="000C5487">
              <w:rPr>
                <w:iCs/>
              </w:rPr>
              <w:t>Анализ контрольной работы. Уравнения.</w:t>
            </w:r>
          </w:p>
        </w:tc>
        <w:tc>
          <w:tcPr>
            <w:tcW w:w="1276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C5487" w:rsidRPr="002C26D7" w:rsidRDefault="00794B6D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1279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487" w:rsidRPr="002C26D7" w:rsidTr="00CE02C8">
        <w:tc>
          <w:tcPr>
            <w:tcW w:w="800" w:type="dxa"/>
            <w:gridSpan w:val="2"/>
          </w:tcPr>
          <w:p w:rsidR="000C5487" w:rsidRPr="002C26D7" w:rsidRDefault="000C5487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1104" w:type="dxa"/>
          </w:tcPr>
          <w:p w:rsidR="000C5487" w:rsidRPr="000C5487" w:rsidRDefault="000C5487" w:rsidP="008F6206">
            <w:pPr>
              <w:pStyle w:val="af1"/>
              <w:spacing w:before="0" w:after="0"/>
              <w:rPr>
                <w:iCs/>
              </w:rPr>
            </w:pPr>
            <w:r w:rsidRPr="000C5487">
              <w:rPr>
                <w:iCs/>
              </w:rPr>
              <w:t>Решение уравнений.</w:t>
            </w:r>
          </w:p>
        </w:tc>
        <w:tc>
          <w:tcPr>
            <w:tcW w:w="1276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C5487" w:rsidRPr="002C26D7" w:rsidRDefault="00794B6D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1279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487" w:rsidRPr="002C26D7" w:rsidTr="00CE02C8">
        <w:tc>
          <w:tcPr>
            <w:tcW w:w="800" w:type="dxa"/>
            <w:gridSpan w:val="2"/>
          </w:tcPr>
          <w:p w:rsidR="000C5487" w:rsidRPr="002C26D7" w:rsidRDefault="000C5487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1104" w:type="dxa"/>
          </w:tcPr>
          <w:p w:rsidR="000C5487" w:rsidRPr="000C5487" w:rsidRDefault="000C5487" w:rsidP="008F6206">
            <w:pPr>
              <w:pStyle w:val="af1"/>
              <w:spacing w:before="0" w:after="0"/>
              <w:rPr>
                <w:iCs/>
              </w:rPr>
            </w:pPr>
            <w:r w:rsidRPr="000C5487">
              <w:rPr>
                <w:iCs/>
              </w:rPr>
              <w:t xml:space="preserve"> Способы решения уравнений</w:t>
            </w:r>
          </w:p>
        </w:tc>
        <w:tc>
          <w:tcPr>
            <w:tcW w:w="1276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C5487" w:rsidRPr="002C26D7" w:rsidRDefault="00794B6D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22.03</w:t>
            </w:r>
          </w:p>
        </w:tc>
        <w:tc>
          <w:tcPr>
            <w:tcW w:w="1279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487" w:rsidRPr="002C26D7" w:rsidTr="00CE02C8">
        <w:tc>
          <w:tcPr>
            <w:tcW w:w="800" w:type="dxa"/>
            <w:gridSpan w:val="2"/>
          </w:tcPr>
          <w:p w:rsidR="000C5487" w:rsidRPr="002C26D7" w:rsidRDefault="000C5487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1104" w:type="dxa"/>
          </w:tcPr>
          <w:p w:rsidR="000C5487" w:rsidRPr="000C5487" w:rsidRDefault="000C5487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487">
              <w:rPr>
                <w:rFonts w:ascii="Times New Roman" w:hAnsi="Times New Roman" w:cs="Times New Roman"/>
                <w:sz w:val="24"/>
                <w:szCs w:val="24"/>
              </w:rPr>
              <w:t>Раскрытие скобок при решении уравнений.</w:t>
            </w:r>
          </w:p>
        </w:tc>
        <w:tc>
          <w:tcPr>
            <w:tcW w:w="1276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C5487" w:rsidRPr="002C26D7" w:rsidRDefault="0028400B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1.04</w:t>
            </w:r>
          </w:p>
        </w:tc>
        <w:tc>
          <w:tcPr>
            <w:tcW w:w="1279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487" w:rsidRPr="002C26D7" w:rsidTr="00CE02C8">
        <w:tc>
          <w:tcPr>
            <w:tcW w:w="800" w:type="dxa"/>
            <w:gridSpan w:val="2"/>
          </w:tcPr>
          <w:p w:rsidR="000C5487" w:rsidRPr="002C26D7" w:rsidRDefault="000C5487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1104" w:type="dxa"/>
          </w:tcPr>
          <w:p w:rsidR="000C5487" w:rsidRPr="000C5487" w:rsidRDefault="000C5487" w:rsidP="008F620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C5487">
              <w:rPr>
                <w:rFonts w:ascii="Times New Roman" w:hAnsi="Times New Roman" w:cs="Times New Roman"/>
                <w:sz w:val="24"/>
                <w:szCs w:val="24"/>
              </w:rPr>
              <w:t xml:space="preserve"> Основное свойство пропорции при решении уравнений.</w:t>
            </w:r>
          </w:p>
        </w:tc>
        <w:tc>
          <w:tcPr>
            <w:tcW w:w="1276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C5487" w:rsidRPr="002C26D7" w:rsidRDefault="00D7610E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2.04</w:t>
            </w:r>
          </w:p>
        </w:tc>
        <w:tc>
          <w:tcPr>
            <w:tcW w:w="1279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487" w:rsidRPr="002C26D7" w:rsidTr="00CE02C8">
        <w:tc>
          <w:tcPr>
            <w:tcW w:w="800" w:type="dxa"/>
            <w:gridSpan w:val="2"/>
          </w:tcPr>
          <w:p w:rsidR="000C5487" w:rsidRPr="002C26D7" w:rsidRDefault="000C5487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1104" w:type="dxa"/>
          </w:tcPr>
          <w:p w:rsidR="000C5487" w:rsidRPr="000C5487" w:rsidRDefault="000C5487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487">
              <w:rPr>
                <w:rFonts w:ascii="Times New Roman" w:hAnsi="Times New Roman" w:cs="Times New Roman"/>
                <w:sz w:val="24"/>
                <w:szCs w:val="24"/>
              </w:rPr>
              <w:t>Разные способы решения уравнений.</w:t>
            </w:r>
          </w:p>
        </w:tc>
        <w:tc>
          <w:tcPr>
            <w:tcW w:w="1276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C5487" w:rsidRPr="002C26D7" w:rsidRDefault="00D7610E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3.04</w:t>
            </w:r>
          </w:p>
        </w:tc>
        <w:tc>
          <w:tcPr>
            <w:tcW w:w="1279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487" w:rsidRPr="002C26D7" w:rsidTr="00CE02C8">
        <w:tc>
          <w:tcPr>
            <w:tcW w:w="800" w:type="dxa"/>
            <w:gridSpan w:val="2"/>
          </w:tcPr>
          <w:p w:rsidR="000C5487" w:rsidRPr="002C26D7" w:rsidRDefault="000C5487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1104" w:type="dxa"/>
          </w:tcPr>
          <w:p w:rsidR="000C5487" w:rsidRPr="000C5487" w:rsidRDefault="000C5487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487"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уравнений</w:t>
            </w:r>
          </w:p>
        </w:tc>
        <w:tc>
          <w:tcPr>
            <w:tcW w:w="1276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C5487" w:rsidRPr="002C26D7" w:rsidRDefault="00D7610E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5.04</w:t>
            </w:r>
          </w:p>
        </w:tc>
        <w:tc>
          <w:tcPr>
            <w:tcW w:w="1279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487" w:rsidRPr="002C26D7" w:rsidTr="00CE02C8">
        <w:tc>
          <w:tcPr>
            <w:tcW w:w="800" w:type="dxa"/>
            <w:gridSpan w:val="2"/>
          </w:tcPr>
          <w:p w:rsidR="000C5487" w:rsidRPr="002C26D7" w:rsidRDefault="000C5487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1104" w:type="dxa"/>
          </w:tcPr>
          <w:p w:rsidR="000C5487" w:rsidRPr="000C5487" w:rsidRDefault="000C5487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487">
              <w:rPr>
                <w:rFonts w:ascii="Times New Roman" w:hAnsi="Times New Roman" w:cs="Times New Roman"/>
                <w:sz w:val="24"/>
                <w:szCs w:val="24"/>
              </w:rPr>
              <w:t>Составление уравнения по условию задачи.</w:t>
            </w:r>
          </w:p>
        </w:tc>
        <w:tc>
          <w:tcPr>
            <w:tcW w:w="1276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C5487" w:rsidRPr="002C26D7" w:rsidRDefault="00D7610E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6.04</w:t>
            </w:r>
          </w:p>
        </w:tc>
        <w:tc>
          <w:tcPr>
            <w:tcW w:w="1279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487" w:rsidRPr="002C26D7" w:rsidTr="00CE02C8">
        <w:tc>
          <w:tcPr>
            <w:tcW w:w="800" w:type="dxa"/>
            <w:gridSpan w:val="2"/>
          </w:tcPr>
          <w:p w:rsidR="000C5487" w:rsidRPr="002C26D7" w:rsidRDefault="000C5487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1104" w:type="dxa"/>
          </w:tcPr>
          <w:p w:rsidR="000C5487" w:rsidRPr="000C5487" w:rsidRDefault="000C5487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487">
              <w:rPr>
                <w:rFonts w:ascii="Times New Roman" w:hAnsi="Times New Roman" w:cs="Times New Roman"/>
                <w:sz w:val="24"/>
                <w:szCs w:val="24"/>
              </w:rPr>
              <w:t>Решение простых задач с помощью уравнений.</w:t>
            </w:r>
          </w:p>
        </w:tc>
        <w:tc>
          <w:tcPr>
            <w:tcW w:w="1276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C5487" w:rsidRPr="002C26D7" w:rsidRDefault="00D7610E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8.04</w:t>
            </w:r>
          </w:p>
        </w:tc>
        <w:tc>
          <w:tcPr>
            <w:tcW w:w="1279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487" w:rsidRPr="002C26D7" w:rsidTr="00CE02C8">
        <w:tc>
          <w:tcPr>
            <w:tcW w:w="800" w:type="dxa"/>
            <w:gridSpan w:val="2"/>
          </w:tcPr>
          <w:p w:rsidR="000C5487" w:rsidRPr="002C26D7" w:rsidRDefault="000C5487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11104" w:type="dxa"/>
          </w:tcPr>
          <w:p w:rsidR="000C5487" w:rsidRPr="000C5487" w:rsidRDefault="000C5487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487">
              <w:rPr>
                <w:rFonts w:ascii="Times New Roman" w:hAnsi="Times New Roman" w:cs="Times New Roman"/>
                <w:sz w:val="24"/>
                <w:szCs w:val="24"/>
              </w:rPr>
              <w:t>Решение сложных задач с помощью уравнений.</w:t>
            </w:r>
          </w:p>
        </w:tc>
        <w:tc>
          <w:tcPr>
            <w:tcW w:w="1276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C5487" w:rsidRPr="002C26D7" w:rsidRDefault="00D7610E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9.04</w:t>
            </w:r>
          </w:p>
        </w:tc>
        <w:tc>
          <w:tcPr>
            <w:tcW w:w="1279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487" w:rsidRPr="002C26D7" w:rsidTr="00CE02C8">
        <w:tc>
          <w:tcPr>
            <w:tcW w:w="800" w:type="dxa"/>
            <w:gridSpan w:val="2"/>
          </w:tcPr>
          <w:p w:rsidR="000C5487" w:rsidRPr="002C26D7" w:rsidRDefault="000C5487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11104" w:type="dxa"/>
          </w:tcPr>
          <w:p w:rsidR="000C5487" w:rsidRPr="000C5487" w:rsidRDefault="000C5487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487">
              <w:rPr>
                <w:rFonts w:ascii="Times New Roman" w:hAnsi="Times New Roman" w:cs="Times New Roman"/>
                <w:sz w:val="24"/>
                <w:szCs w:val="24"/>
              </w:rPr>
              <w:t>Повторение и систематизация учебного материала.</w:t>
            </w:r>
          </w:p>
        </w:tc>
        <w:tc>
          <w:tcPr>
            <w:tcW w:w="1276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C5487" w:rsidRPr="002C26D7" w:rsidRDefault="00D7610E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1279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487" w:rsidRPr="002C26D7" w:rsidTr="00CE02C8">
        <w:trPr>
          <w:trHeight w:val="315"/>
        </w:trPr>
        <w:tc>
          <w:tcPr>
            <w:tcW w:w="800" w:type="dxa"/>
            <w:gridSpan w:val="2"/>
          </w:tcPr>
          <w:p w:rsidR="000C5487" w:rsidRPr="002C26D7" w:rsidRDefault="000C5487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11104" w:type="dxa"/>
          </w:tcPr>
          <w:p w:rsidR="000C5487" w:rsidRPr="008F6206" w:rsidRDefault="000C5487" w:rsidP="008F62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6206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</w:t>
            </w:r>
            <w:r w:rsidRPr="008F620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8F6206" w:rsidRPr="008F6206">
              <w:rPr>
                <w:rFonts w:ascii="Times New Roman" w:hAnsi="Times New Roman" w:cs="Times New Roman"/>
                <w:b/>
                <w:sz w:val="24"/>
                <w:szCs w:val="24"/>
              </w:rPr>
              <w:t>работа № 9</w:t>
            </w:r>
            <w:r w:rsidRPr="008F62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F620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«Решение уравнений».</w:t>
            </w:r>
            <w:r w:rsidRPr="008F6206">
              <w:rPr>
                <w:b/>
              </w:rPr>
              <w:t xml:space="preserve"> </w:t>
            </w:r>
          </w:p>
        </w:tc>
        <w:tc>
          <w:tcPr>
            <w:tcW w:w="1276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C5487" w:rsidRPr="002C26D7" w:rsidRDefault="00D7610E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1279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487" w:rsidRPr="002C26D7" w:rsidTr="00CE02C8">
        <w:trPr>
          <w:trHeight w:val="225"/>
        </w:trPr>
        <w:tc>
          <w:tcPr>
            <w:tcW w:w="800" w:type="dxa"/>
            <w:gridSpan w:val="2"/>
          </w:tcPr>
          <w:p w:rsidR="000C5487" w:rsidRDefault="000C5487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4" w:type="dxa"/>
          </w:tcPr>
          <w:p w:rsidR="000C5487" w:rsidRPr="000C5487" w:rsidRDefault="000C5487" w:rsidP="000C548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5487">
              <w:rPr>
                <w:rFonts w:ascii="Times New Roman" w:hAnsi="Times New Roman" w:cs="Times New Roman"/>
                <w:b/>
                <w:sz w:val="24"/>
                <w:szCs w:val="24"/>
              </w:rPr>
              <w:t>Координаты на плоскости</w:t>
            </w:r>
          </w:p>
        </w:tc>
        <w:tc>
          <w:tcPr>
            <w:tcW w:w="1276" w:type="dxa"/>
          </w:tcPr>
          <w:p w:rsidR="000C5487" w:rsidRPr="00501F4B" w:rsidRDefault="00501F4B" w:rsidP="00F35D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F4B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276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487" w:rsidRPr="002C26D7" w:rsidTr="00CE02C8">
        <w:tc>
          <w:tcPr>
            <w:tcW w:w="800" w:type="dxa"/>
            <w:gridSpan w:val="2"/>
          </w:tcPr>
          <w:p w:rsidR="000C5487" w:rsidRPr="002C26D7" w:rsidRDefault="000C5487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1104" w:type="dxa"/>
          </w:tcPr>
          <w:p w:rsidR="000C5487" w:rsidRPr="000C548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487">
              <w:rPr>
                <w:rFonts w:ascii="Times New Roman" w:hAnsi="Times New Roman" w:cs="Times New Roman"/>
                <w:iCs/>
                <w:sz w:val="24"/>
                <w:szCs w:val="24"/>
              </w:rPr>
              <w:t>Анализ контрольной работы.</w:t>
            </w:r>
            <w:r w:rsidRPr="000C5487">
              <w:rPr>
                <w:rFonts w:ascii="Times New Roman" w:hAnsi="Times New Roman" w:cs="Times New Roman"/>
                <w:sz w:val="24"/>
                <w:szCs w:val="24"/>
              </w:rPr>
              <w:t xml:space="preserve"> Понятие о равенстве фигур.</w:t>
            </w:r>
          </w:p>
        </w:tc>
        <w:tc>
          <w:tcPr>
            <w:tcW w:w="1276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C5487" w:rsidRPr="002C26D7" w:rsidRDefault="00D7610E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1279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487" w:rsidRPr="002C26D7" w:rsidTr="00CE02C8">
        <w:tc>
          <w:tcPr>
            <w:tcW w:w="800" w:type="dxa"/>
            <w:gridSpan w:val="2"/>
          </w:tcPr>
          <w:p w:rsidR="000C5487" w:rsidRPr="002C26D7" w:rsidRDefault="000C5487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11104" w:type="dxa"/>
          </w:tcPr>
          <w:p w:rsidR="000C5487" w:rsidRPr="000C548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487">
              <w:rPr>
                <w:rFonts w:ascii="Times New Roman" w:hAnsi="Times New Roman" w:cs="Times New Roman"/>
                <w:sz w:val="24"/>
                <w:szCs w:val="24"/>
              </w:rPr>
              <w:t>Осевая  симметрия.</w:t>
            </w:r>
          </w:p>
        </w:tc>
        <w:tc>
          <w:tcPr>
            <w:tcW w:w="1276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C5487" w:rsidRPr="002C26D7" w:rsidRDefault="00D7610E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1279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487" w:rsidRPr="002C26D7" w:rsidTr="00CE02C8">
        <w:tc>
          <w:tcPr>
            <w:tcW w:w="800" w:type="dxa"/>
            <w:gridSpan w:val="2"/>
          </w:tcPr>
          <w:p w:rsidR="000C5487" w:rsidRPr="002C26D7" w:rsidRDefault="000C5487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104" w:type="dxa"/>
          </w:tcPr>
          <w:p w:rsidR="000C5487" w:rsidRPr="000C5487" w:rsidRDefault="000C5487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487">
              <w:rPr>
                <w:rFonts w:ascii="Times New Roman" w:hAnsi="Times New Roman" w:cs="Times New Roman"/>
                <w:sz w:val="24"/>
                <w:szCs w:val="24"/>
              </w:rPr>
              <w:t>Центральная и зеркальная  симметрия.</w:t>
            </w:r>
          </w:p>
        </w:tc>
        <w:tc>
          <w:tcPr>
            <w:tcW w:w="1276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C5487" w:rsidRPr="002C26D7" w:rsidRDefault="00D7610E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1279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487" w:rsidRPr="002C26D7" w:rsidTr="00CE02C8">
        <w:tc>
          <w:tcPr>
            <w:tcW w:w="800" w:type="dxa"/>
            <w:gridSpan w:val="2"/>
          </w:tcPr>
          <w:p w:rsidR="000C5487" w:rsidRPr="002C26D7" w:rsidRDefault="000C5487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11104" w:type="dxa"/>
          </w:tcPr>
          <w:p w:rsidR="000C5487" w:rsidRPr="000C5487" w:rsidRDefault="000C5487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487">
              <w:rPr>
                <w:rFonts w:ascii="Times New Roman" w:hAnsi="Times New Roman" w:cs="Times New Roman"/>
                <w:sz w:val="24"/>
                <w:szCs w:val="24"/>
              </w:rPr>
              <w:t>Изображение симметричных фигур. Построение точки, симметричной данной.</w:t>
            </w:r>
          </w:p>
        </w:tc>
        <w:tc>
          <w:tcPr>
            <w:tcW w:w="1276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C5487" w:rsidRPr="002C26D7" w:rsidRDefault="00D7610E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1279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487" w:rsidRPr="002C26D7" w:rsidTr="00CE02C8">
        <w:tc>
          <w:tcPr>
            <w:tcW w:w="800" w:type="dxa"/>
            <w:gridSpan w:val="2"/>
          </w:tcPr>
          <w:p w:rsidR="000C5487" w:rsidRPr="002C26D7" w:rsidRDefault="000C5487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104" w:type="dxa"/>
          </w:tcPr>
          <w:p w:rsidR="000C5487" w:rsidRPr="000C5487" w:rsidRDefault="000C5487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487">
              <w:rPr>
                <w:rFonts w:ascii="Times New Roman" w:hAnsi="Times New Roman" w:cs="Times New Roman"/>
                <w:sz w:val="24"/>
                <w:szCs w:val="24"/>
              </w:rPr>
              <w:t>Взаимное расположение двух прямых, двух окружностей, прямой и окружности.</w:t>
            </w:r>
          </w:p>
        </w:tc>
        <w:tc>
          <w:tcPr>
            <w:tcW w:w="1276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C5487" w:rsidRPr="002C26D7" w:rsidRDefault="00D7610E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1279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487" w:rsidRPr="002C26D7" w:rsidTr="00CE02C8">
        <w:tc>
          <w:tcPr>
            <w:tcW w:w="800" w:type="dxa"/>
            <w:gridSpan w:val="2"/>
          </w:tcPr>
          <w:p w:rsidR="000C5487" w:rsidRPr="002C26D7" w:rsidRDefault="000C5487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11104" w:type="dxa"/>
          </w:tcPr>
          <w:p w:rsidR="000C5487" w:rsidRPr="000C5487" w:rsidRDefault="000C5487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487">
              <w:rPr>
                <w:rFonts w:ascii="Times New Roman" w:hAnsi="Times New Roman" w:cs="Times New Roman"/>
                <w:sz w:val="24"/>
                <w:szCs w:val="24"/>
              </w:rPr>
              <w:t>Координатная плоскость</w:t>
            </w:r>
          </w:p>
        </w:tc>
        <w:tc>
          <w:tcPr>
            <w:tcW w:w="1276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C5487" w:rsidRPr="002C26D7" w:rsidRDefault="00D7610E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1279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487" w:rsidRPr="002C26D7" w:rsidTr="00CE02C8">
        <w:tc>
          <w:tcPr>
            <w:tcW w:w="800" w:type="dxa"/>
            <w:gridSpan w:val="2"/>
          </w:tcPr>
          <w:p w:rsidR="000C5487" w:rsidRPr="002C26D7" w:rsidRDefault="000C5487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11104" w:type="dxa"/>
          </w:tcPr>
          <w:p w:rsidR="000C5487" w:rsidRPr="000C5487" w:rsidRDefault="000C5487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487">
              <w:rPr>
                <w:rFonts w:ascii="Times New Roman" w:hAnsi="Times New Roman" w:cs="Times New Roman"/>
                <w:sz w:val="24"/>
                <w:szCs w:val="24"/>
              </w:rPr>
              <w:t>Точки на координатной плоскости.</w:t>
            </w:r>
          </w:p>
        </w:tc>
        <w:tc>
          <w:tcPr>
            <w:tcW w:w="1276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C5487" w:rsidRPr="002C26D7" w:rsidRDefault="00D7610E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1279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487" w:rsidRPr="002C26D7" w:rsidTr="00CE02C8">
        <w:tc>
          <w:tcPr>
            <w:tcW w:w="800" w:type="dxa"/>
            <w:gridSpan w:val="2"/>
          </w:tcPr>
          <w:p w:rsidR="000C5487" w:rsidRPr="002C26D7" w:rsidRDefault="000C5487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11104" w:type="dxa"/>
          </w:tcPr>
          <w:p w:rsidR="000C5487" w:rsidRPr="000C5487" w:rsidRDefault="000C5487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487">
              <w:rPr>
                <w:rFonts w:ascii="Times New Roman" w:hAnsi="Times New Roman" w:cs="Times New Roman"/>
                <w:sz w:val="24"/>
                <w:szCs w:val="24"/>
              </w:rPr>
              <w:t>Геометрические фигуры на координатной плоскости.</w:t>
            </w:r>
          </w:p>
        </w:tc>
        <w:tc>
          <w:tcPr>
            <w:tcW w:w="1276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C5487" w:rsidRPr="002C26D7" w:rsidRDefault="00D7610E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1279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487" w:rsidRPr="002C26D7" w:rsidTr="00CE02C8">
        <w:tc>
          <w:tcPr>
            <w:tcW w:w="800" w:type="dxa"/>
            <w:gridSpan w:val="2"/>
          </w:tcPr>
          <w:p w:rsidR="000C5487" w:rsidRPr="002C26D7" w:rsidRDefault="000C5487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11104" w:type="dxa"/>
          </w:tcPr>
          <w:p w:rsidR="000C5487" w:rsidRPr="000C5487" w:rsidRDefault="000C5487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487">
              <w:rPr>
                <w:rFonts w:ascii="Times New Roman" w:hAnsi="Times New Roman" w:cs="Times New Roman"/>
                <w:sz w:val="24"/>
                <w:szCs w:val="24"/>
              </w:rPr>
              <w:t>Рисунки на координатной плоскости.</w:t>
            </w:r>
          </w:p>
        </w:tc>
        <w:tc>
          <w:tcPr>
            <w:tcW w:w="1276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C5487" w:rsidRPr="002C26D7" w:rsidRDefault="00D7610E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1279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487" w:rsidRPr="002C26D7" w:rsidTr="00CE02C8">
        <w:tc>
          <w:tcPr>
            <w:tcW w:w="800" w:type="dxa"/>
            <w:gridSpan w:val="2"/>
          </w:tcPr>
          <w:p w:rsidR="000C5487" w:rsidRPr="002C26D7" w:rsidRDefault="000C5487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11104" w:type="dxa"/>
          </w:tcPr>
          <w:p w:rsidR="000C5487" w:rsidRPr="000C5487" w:rsidRDefault="000C5487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487">
              <w:rPr>
                <w:rFonts w:ascii="Times New Roman" w:hAnsi="Times New Roman" w:cs="Times New Roman"/>
                <w:sz w:val="24"/>
                <w:szCs w:val="24"/>
              </w:rPr>
              <w:t>Графики</w:t>
            </w:r>
          </w:p>
        </w:tc>
        <w:tc>
          <w:tcPr>
            <w:tcW w:w="1276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C5487" w:rsidRPr="002C26D7" w:rsidRDefault="00D7610E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</w:t>
            </w:r>
          </w:p>
        </w:tc>
        <w:tc>
          <w:tcPr>
            <w:tcW w:w="1279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487" w:rsidRPr="002C26D7" w:rsidTr="00CE02C8">
        <w:tc>
          <w:tcPr>
            <w:tcW w:w="800" w:type="dxa"/>
            <w:gridSpan w:val="2"/>
          </w:tcPr>
          <w:p w:rsidR="000C5487" w:rsidRPr="002C26D7" w:rsidRDefault="000C5487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1104" w:type="dxa"/>
          </w:tcPr>
          <w:p w:rsidR="000C5487" w:rsidRPr="000C5487" w:rsidRDefault="000C5487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487">
              <w:rPr>
                <w:rFonts w:ascii="Times New Roman" w:hAnsi="Times New Roman" w:cs="Times New Roman"/>
                <w:sz w:val="24"/>
                <w:szCs w:val="24"/>
              </w:rPr>
              <w:t>Графики изменений.</w:t>
            </w:r>
          </w:p>
        </w:tc>
        <w:tc>
          <w:tcPr>
            <w:tcW w:w="1276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C5487" w:rsidRPr="002C26D7" w:rsidRDefault="00D7610E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1279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487" w:rsidRPr="002C26D7" w:rsidTr="00CE02C8">
        <w:tc>
          <w:tcPr>
            <w:tcW w:w="800" w:type="dxa"/>
            <w:gridSpan w:val="2"/>
          </w:tcPr>
          <w:p w:rsidR="000C5487" w:rsidRPr="002C26D7" w:rsidRDefault="000C5487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1104" w:type="dxa"/>
          </w:tcPr>
          <w:p w:rsidR="000C5487" w:rsidRPr="000C5487" w:rsidRDefault="000C5487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487">
              <w:rPr>
                <w:rFonts w:ascii="Times New Roman" w:hAnsi="Times New Roman" w:cs="Times New Roman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1276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C5487" w:rsidRPr="002C26D7" w:rsidRDefault="00D7610E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1279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1078" w:rsidRPr="002C26D7" w:rsidTr="00CE02C8">
        <w:tc>
          <w:tcPr>
            <w:tcW w:w="800" w:type="dxa"/>
            <w:gridSpan w:val="2"/>
          </w:tcPr>
          <w:p w:rsidR="00BE1078" w:rsidRPr="002C26D7" w:rsidRDefault="00BE1078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104" w:type="dxa"/>
          </w:tcPr>
          <w:p w:rsidR="00BE1078" w:rsidRPr="000C5487" w:rsidRDefault="00BE1078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487"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работе.</w:t>
            </w:r>
          </w:p>
        </w:tc>
        <w:tc>
          <w:tcPr>
            <w:tcW w:w="1276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E1078" w:rsidRPr="002C26D7" w:rsidRDefault="00D7610E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1279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1078" w:rsidRPr="002C26D7" w:rsidTr="00CE02C8">
        <w:tc>
          <w:tcPr>
            <w:tcW w:w="800" w:type="dxa"/>
            <w:gridSpan w:val="2"/>
          </w:tcPr>
          <w:p w:rsidR="00BE1078" w:rsidRPr="002C26D7" w:rsidRDefault="00BE1078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11104" w:type="dxa"/>
          </w:tcPr>
          <w:p w:rsidR="00BE1078" w:rsidRPr="008F6206" w:rsidRDefault="00BE1078" w:rsidP="008F62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6206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10 «Координаты на плоскости»</w:t>
            </w:r>
          </w:p>
        </w:tc>
        <w:tc>
          <w:tcPr>
            <w:tcW w:w="1276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E1078" w:rsidRPr="002C26D7" w:rsidRDefault="00D7610E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3.05</w:t>
            </w:r>
          </w:p>
        </w:tc>
        <w:tc>
          <w:tcPr>
            <w:tcW w:w="1279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1078" w:rsidRPr="002C26D7" w:rsidTr="00CE02C8">
        <w:tc>
          <w:tcPr>
            <w:tcW w:w="11904" w:type="dxa"/>
            <w:gridSpan w:val="3"/>
          </w:tcPr>
          <w:p w:rsidR="00BE1078" w:rsidRPr="002C26D7" w:rsidRDefault="00BE1078" w:rsidP="003030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Многоугольники и многогранники</w:t>
            </w:r>
          </w:p>
        </w:tc>
        <w:tc>
          <w:tcPr>
            <w:tcW w:w="1276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1078" w:rsidRPr="002C26D7" w:rsidTr="00CE02C8">
        <w:tc>
          <w:tcPr>
            <w:tcW w:w="800" w:type="dxa"/>
            <w:gridSpan w:val="2"/>
          </w:tcPr>
          <w:p w:rsidR="00BE1078" w:rsidRPr="002C26D7" w:rsidRDefault="00BE1078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04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 №10. Параллелограмм </w:t>
            </w:r>
          </w:p>
        </w:tc>
        <w:tc>
          <w:tcPr>
            <w:tcW w:w="1276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E1078" w:rsidRPr="002C26D7" w:rsidRDefault="00D7610E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4.05</w:t>
            </w:r>
          </w:p>
        </w:tc>
        <w:tc>
          <w:tcPr>
            <w:tcW w:w="1279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1078" w:rsidRPr="002C26D7" w:rsidTr="00CE02C8">
        <w:tc>
          <w:tcPr>
            <w:tcW w:w="800" w:type="dxa"/>
            <w:gridSpan w:val="2"/>
          </w:tcPr>
          <w:p w:rsidR="00BE1078" w:rsidRPr="002C26D7" w:rsidRDefault="00BE1078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04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 параллелограмма</w:t>
            </w:r>
          </w:p>
        </w:tc>
        <w:tc>
          <w:tcPr>
            <w:tcW w:w="1276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E1078" w:rsidRPr="002C26D7" w:rsidRDefault="00D7610E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6.05</w:t>
            </w:r>
          </w:p>
        </w:tc>
        <w:tc>
          <w:tcPr>
            <w:tcW w:w="1279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1078" w:rsidRPr="002C26D7" w:rsidTr="00CE02C8">
        <w:tc>
          <w:tcPr>
            <w:tcW w:w="800" w:type="dxa"/>
            <w:gridSpan w:val="2"/>
          </w:tcPr>
          <w:p w:rsidR="00BE1078" w:rsidRPr="002C26D7" w:rsidRDefault="00BE1078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104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Ромб </w:t>
            </w:r>
          </w:p>
        </w:tc>
        <w:tc>
          <w:tcPr>
            <w:tcW w:w="1276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E1078" w:rsidRPr="002C26D7" w:rsidRDefault="00D7610E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7.05</w:t>
            </w:r>
          </w:p>
        </w:tc>
        <w:tc>
          <w:tcPr>
            <w:tcW w:w="1279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1078" w:rsidRPr="002C26D7" w:rsidTr="00CE02C8">
        <w:tc>
          <w:tcPr>
            <w:tcW w:w="800" w:type="dxa"/>
            <w:gridSpan w:val="2"/>
          </w:tcPr>
          <w:p w:rsidR="00BE1078" w:rsidRPr="002C26D7" w:rsidRDefault="00BE1078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104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Площади </w:t>
            </w:r>
          </w:p>
        </w:tc>
        <w:tc>
          <w:tcPr>
            <w:tcW w:w="1276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E1078" w:rsidRPr="002C26D7" w:rsidRDefault="00D7610E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8.05</w:t>
            </w:r>
          </w:p>
        </w:tc>
        <w:tc>
          <w:tcPr>
            <w:tcW w:w="1279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1078" w:rsidRPr="002C26D7" w:rsidTr="00CE02C8">
        <w:tc>
          <w:tcPr>
            <w:tcW w:w="800" w:type="dxa"/>
            <w:gridSpan w:val="2"/>
          </w:tcPr>
          <w:p w:rsidR="00BE1078" w:rsidRPr="002C26D7" w:rsidRDefault="00BE1078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1104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площади треугольника </w:t>
            </w:r>
          </w:p>
        </w:tc>
        <w:tc>
          <w:tcPr>
            <w:tcW w:w="1276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E1078" w:rsidRPr="002C26D7" w:rsidRDefault="00D7610E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10.05</w:t>
            </w:r>
          </w:p>
        </w:tc>
        <w:tc>
          <w:tcPr>
            <w:tcW w:w="1279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1078" w:rsidRPr="002C26D7" w:rsidTr="00CE02C8">
        <w:tc>
          <w:tcPr>
            <w:tcW w:w="800" w:type="dxa"/>
            <w:gridSpan w:val="2"/>
          </w:tcPr>
          <w:p w:rsidR="00BE1078" w:rsidRPr="002C26D7" w:rsidRDefault="00BE1078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1104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«Площади»</w:t>
            </w:r>
          </w:p>
        </w:tc>
        <w:tc>
          <w:tcPr>
            <w:tcW w:w="1276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E1078" w:rsidRPr="002C26D7" w:rsidRDefault="00D7610E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</w:p>
        </w:tc>
        <w:tc>
          <w:tcPr>
            <w:tcW w:w="1279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1078" w:rsidRPr="002C26D7" w:rsidTr="00CE02C8">
        <w:tc>
          <w:tcPr>
            <w:tcW w:w="800" w:type="dxa"/>
            <w:gridSpan w:val="2"/>
          </w:tcPr>
          <w:p w:rsidR="00BE1078" w:rsidRPr="002C26D7" w:rsidRDefault="00BE1078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104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Призма: понятие, элементы, изображение.</w:t>
            </w:r>
            <w:r w:rsidRPr="007A6462">
              <w:rPr>
                <w:rFonts w:ascii="Times New Roman" w:hAnsi="Times New Roman" w:cs="Times New Roman"/>
                <w:sz w:val="24"/>
                <w:szCs w:val="24"/>
              </w:rPr>
              <w:t xml:space="preserve"> Изображение пространственных фигур. Примеры сечений. Многогранники, правильные многогранники, правильные многоугольники.</w:t>
            </w:r>
          </w:p>
        </w:tc>
        <w:tc>
          <w:tcPr>
            <w:tcW w:w="1276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E1078" w:rsidRPr="002C26D7" w:rsidRDefault="00D7610E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1279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1078" w:rsidRPr="002C26D7" w:rsidTr="00CE02C8">
        <w:tc>
          <w:tcPr>
            <w:tcW w:w="800" w:type="dxa"/>
            <w:gridSpan w:val="2"/>
          </w:tcPr>
          <w:p w:rsidR="00BE1078" w:rsidRPr="002C26D7" w:rsidRDefault="00BE1078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1104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Призма</w:t>
            </w: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276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E1078" w:rsidRPr="002C26D7" w:rsidRDefault="00D7610E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1279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1078" w:rsidRPr="002C26D7" w:rsidTr="00CE02C8">
        <w:tc>
          <w:tcPr>
            <w:tcW w:w="800" w:type="dxa"/>
            <w:gridSpan w:val="2"/>
          </w:tcPr>
          <w:p w:rsidR="00BE1078" w:rsidRPr="002C26D7" w:rsidRDefault="00BE1078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1104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</w:t>
            </w:r>
            <w:r w:rsidRPr="006E383B">
              <w:rPr>
                <w:rFonts w:ascii="Times New Roman" w:hAnsi="Times New Roman" w:cs="Times New Roman"/>
                <w:sz w:val="24"/>
                <w:szCs w:val="24"/>
              </w:rPr>
              <w:t>Многоугольники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многоранники</w:t>
            </w:r>
            <w:proofErr w:type="spellEnd"/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276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E1078" w:rsidRPr="002C26D7" w:rsidRDefault="00D7610E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1279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2C8" w:rsidRPr="002C26D7" w:rsidTr="00CE02C8">
        <w:tc>
          <w:tcPr>
            <w:tcW w:w="795" w:type="dxa"/>
            <w:gridSpan w:val="2"/>
          </w:tcPr>
          <w:p w:rsidR="00CE02C8" w:rsidRPr="00CE02C8" w:rsidRDefault="00CE02C8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2C8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11109" w:type="dxa"/>
          </w:tcPr>
          <w:p w:rsidR="00CE02C8" w:rsidRPr="00D00610" w:rsidRDefault="00CE02C8" w:rsidP="00CE02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0610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276" w:type="dxa"/>
          </w:tcPr>
          <w:p w:rsidR="00CE02C8" w:rsidRPr="002C26D7" w:rsidRDefault="00CE02C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E02C8" w:rsidRPr="002C26D7" w:rsidRDefault="00CE02C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1279" w:type="dxa"/>
          </w:tcPr>
          <w:p w:rsidR="00CE02C8" w:rsidRPr="002C26D7" w:rsidRDefault="00CE02C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1078" w:rsidRPr="002C26D7" w:rsidTr="00CE02C8">
        <w:tc>
          <w:tcPr>
            <w:tcW w:w="800" w:type="dxa"/>
            <w:gridSpan w:val="2"/>
          </w:tcPr>
          <w:p w:rsidR="00BE1078" w:rsidRPr="002C26D7" w:rsidRDefault="00BE1078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4" w:type="dxa"/>
          </w:tcPr>
          <w:p w:rsidR="00BE1078" w:rsidRPr="002C26D7" w:rsidRDefault="00CE02C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383B">
              <w:rPr>
                <w:rFonts w:ascii="Times New Roman" w:hAnsi="Times New Roman" w:cs="Times New Roman"/>
                <w:b/>
                <w:sz w:val="24"/>
                <w:szCs w:val="24"/>
              </w:rPr>
              <w:t>курса математики 6 класса</w:t>
            </w:r>
          </w:p>
        </w:tc>
        <w:tc>
          <w:tcPr>
            <w:tcW w:w="1276" w:type="dxa"/>
          </w:tcPr>
          <w:p w:rsidR="00BE1078" w:rsidRPr="002C26D7" w:rsidRDefault="00CE02C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1078" w:rsidRPr="002C26D7" w:rsidTr="00CE02C8">
        <w:tc>
          <w:tcPr>
            <w:tcW w:w="800" w:type="dxa"/>
            <w:gridSpan w:val="2"/>
          </w:tcPr>
          <w:p w:rsidR="00BE1078" w:rsidRPr="002C26D7" w:rsidRDefault="00BE1078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04" w:type="dxa"/>
          </w:tcPr>
          <w:p w:rsidR="00BE1078" w:rsidRPr="002C26D7" w:rsidRDefault="00CE02C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Повторение. Обыкновенные дроби. Арифметические действия с обыкновенными дробями.</w:t>
            </w:r>
          </w:p>
        </w:tc>
        <w:tc>
          <w:tcPr>
            <w:tcW w:w="1276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E1078" w:rsidRPr="002C26D7" w:rsidRDefault="001C14F0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1279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1078" w:rsidRPr="002C26D7" w:rsidTr="00CE02C8">
        <w:tc>
          <w:tcPr>
            <w:tcW w:w="800" w:type="dxa"/>
            <w:gridSpan w:val="2"/>
          </w:tcPr>
          <w:p w:rsidR="00BE1078" w:rsidRPr="002C26D7" w:rsidRDefault="00BE1078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04" w:type="dxa"/>
          </w:tcPr>
          <w:p w:rsidR="00BE1078" w:rsidRPr="002C26D7" w:rsidRDefault="00CE02C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Повторение. Арифметические действия с десятичными дробями.</w:t>
            </w:r>
          </w:p>
        </w:tc>
        <w:tc>
          <w:tcPr>
            <w:tcW w:w="1276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E1078" w:rsidRPr="002C26D7" w:rsidRDefault="001C14F0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1279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1078" w:rsidRPr="002C26D7" w:rsidTr="00CE02C8">
        <w:tc>
          <w:tcPr>
            <w:tcW w:w="800" w:type="dxa"/>
            <w:gridSpan w:val="2"/>
          </w:tcPr>
          <w:p w:rsidR="00BE1078" w:rsidRPr="002C26D7" w:rsidRDefault="00BE1078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104" w:type="dxa"/>
          </w:tcPr>
          <w:p w:rsidR="00BE1078" w:rsidRPr="002C26D7" w:rsidRDefault="00CE02C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Повторение. Арифметические действия с десятичными дробями.</w:t>
            </w:r>
          </w:p>
        </w:tc>
        <w:tc>
          <w:tcPr>
            <w:tcW w:w="1276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E1078" w:rsidRPr="002C26D7" w:rsidRDefault="001C14F0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1279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1078" w:rsidRPr="002C26D7" w:rsidTr="00CE02C8">
        <w:tc>
          <w:tcPr>
            <w:tcW w:w="800" w:type="dxa"/>
            <w:gridSpan w:val="2"/>
          </w:tcPr>
          <w:p w:rsidR="00BE1078" w:rsidRPr="002C26D7" w:rsidRDefault="00BE1078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11104" w:type="dxa"/>
          </w:tcPr>
          <w:p w:rsidR="00BE1078" w:rsidRPr="002C26D7" w:rsidRDefault="00CE02C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Повторение. Арифметические действия с целыми числами.</w:t>
            </w:r>
          </w:p>
        </w:tc>
        <w:tc>
          <w:tcPr>
            <w:tcW w:w="1276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E1078" w:rsidRPr="002C26D7" w:rsidRDefault="001C14F0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1279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1078" w:rsidRPr="002C26D7" w:rsidTr="00CE02C8">
        <w:tc>
          <w:tcPr>
            <w:tcW w:w="800" w:type="dxa"/>
            <w:gridSpan w:val="2"/>
          </w:tcPr>
          <w:p w:rsidR="00BE1078" w:rsidRPr="002C26D7" w:rsidRDefault="00BE1078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1104" w:type="dxa"/>
          </w:tcPr>
          <w:p w:rsidR="00BE1078" w:rsidRPr="002C26D7" w:rsidRDefault="00CE02C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Повторение. Арифметические действия с рациональными числами.</w:t>
            </w:r>
          </w:p>
        </w:tc>
        <w:tc>
          <w:tcPr>
            <w:tcW w:w="1276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E1078" w:rsidRPr="002C26D7" w:rsidRDefault="001C14F0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1279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1078" w:rsidRPr="002C26D7" w:rsidTr="00CE02C8">
        <w:tc>
          <w:tcPr>
            <w:tcW w:w="800" w:type="dxa"/>
            <w:gridSpan w:val="2"/>
          </w:tcPr>
          <w:p w:rsidR="00BE1078" w:rsidRPr="002C26D7" w:rsidRDefault="00BE1078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11104" w:type="dxa"/>
          </w:tcPr>
          <w:p w:rsidR="00BE1078" w:rsidRPr="00BD6525" w:rsidRDefault="00CE02C8" w:rsidP="00F35D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Повторение. Арифметические действия с рациональными числами.</w:t>
            </w:r>
          </w:p>
        </w:tc>
        <w:tc>
          <w:tcPr>
            <w:tcW w:w="1276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E1078" w:rsidRPr="002C26D7" w:rsidRDefault="001C14F0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1279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1078" w:rsidRPr="002C26D7" w:rsidTr="00CE02C8">
        <w:tc>
          <w:tcPr>
            <w:tcW w:w="800" w:type="dxa"/>
            <w:gridSpan w:val="2"/>
          </w:tcPr>
          <w:p w:rsidR="00BE1078" w:rsidRPr="002C26D7" w:rsidRDefault="00BE1078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170</w:t>
            </w:r>
          </w:p>
        </w:tc>
        <w:tc>
          <w:tcPr>
            <w:tcW w:w="11104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Повторение. Решение текстовых задач арифметическими способами.</w:t>
            </w:r>
          </w:p>
        </w:tc>
        <w:tc>
          <w:tcPr>
            <w:tcW w:w="1276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E1078" w:rsidRPr="002C26D7" w:rsidRDefault="001C14F0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</w:t>
            </w:r>
          </w:p>
        </w:tc>
        <w:tc>
          <w:tcPr>
            <w:tcW w:w="1279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1078" w:rsidRPr="002C26D7" w:rsidTr="00CE02C8">
        <w:tc>
          <w:tcPr>
            <w:tcW w:w="800" w:type="dxa"/>
            <w:gridSpan w:val="2"/>
          </w:tcPr>
          <w:p w:rsidR="00BE1078" w:rsidRPr="002C26D7" w:rsidRDefault="00BE1078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11104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Повторение. Решение текстовых задач арифметическими способами.</w:t>
            </w:r>
          </w:p>
        </w:tc>
        <w:tc>
          <w:tcPr>
            <w:tcW w:w="1276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E1078" w:rsidRPr="002C26D7" w:rsidRDefault="001C14F0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</w:t>
            </w:r>
          </w:p>
        </w:tc>
        <w:tc>
          <w:tcPr>
            <w:tcW w:w="1279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1078" w:rsidRPr="002C26D7" w:rsidTr="00CE02C8">
        <w:tc>
          <w:tcPr>
            <w:tcW w:w="800" w:type="dxa"/>
            <w:gridSpan w:val="2"/>
          </w:tcPr>
          <w:p w:rsidR="00BE1078" w:rsidRPr="002C26D7" w:rsidRDefault="00BE1078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04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Повторение. Решение текстовых задач арифметическими способами.</w:t>
            </w:r>
          </w:p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Итоговый урок.</w:t>
            </w:r>
          </w:p>
        </w:tc>
        <w:tc>
          <w:tcPr>
            <w:tcW w:w="1276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E1078" w:rsidRPr="002C26D7" w:rsidRDefault="001C14F0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29.05</w:t>
            </w:r>
          </w:p>
        </w:tc>
        <w:tc>
          <w:tcPr>
            <w:tcW w:w="1279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1078" w:rsidRPr="002C26D7" w:rsidTr="00CE02C8">
        <w:tc>
          <w:tcPr>
            <w:tcW w:w="800" w:type="dxa"/>
            <w:gridSpan w:val="2"/>
          </w:tcPr>
          <w:p w:rsidR="00BE1078" w:rsidRPr="002C26D7" w:rsidRDefault="00BE1078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173-175</w:t>
            </w:r>
          </w:p>
        </w:tc>
        <w:tc>
          <w:tcPr>
            <w:tcW w:w="11104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Резервный урок</w:t>
            </w:r>
          </w:p>
        </w:tc>
        <w:tc>
          <w:tcPr>
            <w:tcW w:w="1276" w:type="dxa"/>
          </w:tcPr>
          <w:p w:rsidR="00BE1078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BE1078" w:rsidRPr="002C26D7" w:rsidRDefault="001C14F0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31.05</w:t>
            </w:r>
          </w:p>
        </w:tc>
        <w:tc>
          <w:tcPr>
            <w:tcW w:w="1279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5DA5" w:rsidRDefault="00F35DA5" w:rsidP="00F35DA5">
      <w:pPr>
        <w:rPr>
          <w:rFonts w:ascii="Times New Roman" w:hAnsi="Times New Roman" w:cs="Times New Roman"/>
          <w:sz w:val="24"/>
          <w:szCs w:val="24"/>
        </w:rPr>
      </w:pPr>
    </w:p>
    <w:p w:rsidR="00541D55" w:rsidRDefault="00541D55" w:rsidP="00F35DA5">
      <w:pPr>
        <w:rPr>
          <w:rFonts w:ascii="Times New Roman" w:hAnsi="Times New Roman" w:cs="Times New Roman"/>
          <w:sz w:val="24"/>
          <w:szCs w:val="24"/>
        </w:rPr>
      </w:pPr>
    </w:p>
    <w:p w:rsidR="00A229E5" w:rsidRDefault="00A229E5" w:rsidP="00541D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29E5" w:rsidRDefault="00A229E5" w:rsidP="00541D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29E5" w:rsidRDefault="00A229E5" w:rsidP="00541D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77A6B" w:rsidRDefault="00377A6B" w:rsidP="00541D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A3971" w:rsidRDefault="003A3971" w:rsidP="00541D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A3971" w:rsidRDefault="003A3971" w:rsidP="003A397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</w:p>
    <w:p w:rsidR="003A3971" w:rsidRDefault="003A3971" w:rsidP="00541D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1D55" w:rsidRPr="00541D55" w:rsidRDefault="00541D55" w:rsidP="00541D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1D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График проведения контрольных работ</w:t>
      </w:r>
    </w:p>
    <w:tbl>
      <w:tblPr>
        <w:tblStyle w:val="a5"/>
        <w:tblpPr w:leftFromText="180" w:rightFromText="180" w:vertAnchor="page" w:horzAnchor="margin" w:tblpY="2348"/>
        <w:tblW w:w="0" w:type="auto"/>
        <w:tblLook w:val="01E0" w:firstRow="1" w:lastRow="1" w:firstColumn="1" w:lastColumn="1" w:noHBand="0" w:noVBand="0"/>
      </w:tblPr>
      <w:tblGrid>
        <w:gridCol w:w="675"/>
        <w:gridCol w:w="4395"/>
        <w:gridCol w:w="1701"/>
        <w:gridCol w:w="1701"/>
        <w:gridCol w:w="5747"/>
      </w:tblGrid>
      <w:tr w:rsidR="00334FEC" w:rsidRPr="00334FEC" w:rsidTr="00334FEC">
        <w:trPr>
          <w:trHeight w:val="888"/>
        </w:trPr>
        <w:tc>
          <w:tcPr>
            <w:tcW w:w="675" w:type="dxa"/>
          </w:tcPr>
          <w:p w:rsidR="00541D55" w:rsidRPr="00334FEC" w:rsidRDefault="00541D55" w:rsidP="00AC258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4F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541D55" w:rsidRPr="00334FEC" w:rsidRDefault="00541D55" w:rsidP="00AC258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34F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Start"/>
            <w:r w:rsidRPr="00334F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.п</w:t>
            </w:r>
            <w:proofErr w:type="spellEnd"/>
            <w:proofErr w:type="gramEnd"/>
          </w:p>
        </w:tc>
        <w:tc>
          <w:tcPr>
            <w:tcW w:w="4395" w:type="dxa"/>
          </w:tcPr>
          <w:p w:rsidR="00541D55" w:rsidRPr="00334FEC" w:rsidRDefault="00541D55" w:rsidP="00AC258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41D55" w:rsidRPr="00334FEC" w:rsidRDefault="00541D55" w:rsidP="00AC258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4F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контрольной работы</w:t>
            </w:r>
          </w:p>
        </w:tc>
        <w:tc>
          <w:tcPr>
            <w:tcW w:w="1701" w:type="dxa"/>
          </w:tcPr>
          <w:p w:rsidR="00541D55" w:rsidRPr="00334FEC" w:rsidRDefault="00541D55" w:rsidP="00AC258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4F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проведения по плану</w:t>
            </w:r>
          </w:p>
        </w:tc>
        <w:tc>
          <w:tcPr>
            <w:tcW w:w="1701" w:type="dxa"/>
          </w:tcPr>
          <w:p w:rsidR="00541D55" w:rsidRPr="00334FEC" w:rsidRDefault="00541D55" w:rsidP="00AC258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4F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проведения фактически</w:t>
            </w:r>
          </w:p>
        </w:tc>
        <w:tc>
          <w:tcPr>
            <w:tcW w:w="5747" w:type="dxa"/>
          </w:tcPr>
          <w:p w:rsidR="00541D55" w:rsidRPr="00334FEC" w:rsidRDefault="00541D55" w:rsidP="00AC258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4F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Источник</w:t>
            </w:r>
          </w:p>
        </w:tc>
      </w:tr>
      <w:tr w:rsidR="00334FEC" w:rsidRPr="00334FEC" w:rsidTr="00334FEC">
        <w:trPr>
          <w:trHeight w:val="495"/>
        </w:trPr>
        <w:tc>
          <w:tcPr>
            <w:tcW w:w="675" w:type="dxa"/>
          </w:tcPr>
          <w:p w:rsidR="00541D55" w:rsidRPr="00334FEC" w:rsidRDefault="00717BE2" w:rsidP="00334FE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395" w:type="dxa"/>
          </w:tcPr>
          <w:p w:rsidR="00AC258A" w:rsidRPr="00334FEC" w:rsidRDefault="00AC258A" w:rsidP="00AC2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FEC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  <w:p w:rsidR="00541D55" w:rsidRPr="00334FEC" w:rsidRDefault="00541D55" w:rsidP="00AC25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41D55" w:rsidRPr="00334FEC" w:rsidRDefault="00334FEC" w:rsidP="00AC258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07.09.</w:t>
            </w:r>
          </w:p>
        </w:tc>
        <w:tc>
          <w:tcPr>
            <w:tcW w:w="1701" w:type="dxa"/>
          </w:tcPr>
          <w:p w:rsidR="00541D55" w:rsidRPr="00334FEC" w:rsidRDefault="00541D55" w:rsidP="00AC258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47" w:type="dxa"/>
          </w:tcPr>
          <w:p w:rsidR="00AC258A" w:rsidRPr="00334FEC" w:rsidRDefault="00AC258A" w:rsidP="00AC25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41D55" w:rsidRPr="00334FEC" w:rsidRDefault="00541D55" w:rsidP="00AC25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FEC" w:rsidRPr="00334FEC" w:rsidTr="00334FEC">
        <w:trPr>
          <w:trHeight w:val="734"/>
        </w:trPr>
        <w:tc>
          <w:tcPr>
            <w:tcW w:w="675" w:type="dxa"/>
          </w:tcPr>
          <w:p w:rsidR="00AC258A" w:rsidRPr="00334FEC" w:rsidRDefault="00AC258A" w:rsidP="00334FE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395" w:type="dxa"/>
          </w:tcPr>
          <w:p w:rsidR="00334FEC" w:rsidRDefault="00AC258A" w:rsidP="00AC2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FEC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работа№1 на тему </w:t>
            </w:r>
          </w:p>
          <w:p w:rsidR="00AC258A" w:rsidRPr="00334FEC" w:rsidRDefault="00AC258A" w:rsidP="00AC2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FEC">
              <w:rPr>
                <w:rFonts w:ascii="Times New Roman" w:hAnsi="Times New Roman" w:cs="Times New Roman"/>
                <w:sz w:val="24"/>
                <w:szCs w:val="24"/>
              </w:rPr>
              <w:t>«Делимость чисел»</w:t>
            </w:r>
          </w:p>
        </w:tc>
        <w:tc>
          <w:tcPr>
            <w:tcW w:w="1701" w:type="dxa"/>
          </w:tcPr>
          <w:p w:rsidR="00AC258A" w:rsidRPr="00334FEC" w:rsidRDefault="00AC258A" w:rsidP="00AC258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22.09.</w:t>
            </w:r>
          </w:p>
        </w:tc>
        <w:tc>
          <w:tcPr>
            <w:tcW w:w="1701" w:type="dxa"/>
          </w:tcPr>
          <w:p w:rsidR="00AC258A" w:rsidRPr="00334FEC" w:rsidRDefault="00AC258A" w:rsidP="00AC258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47" w:type="dxa"/>
          </w:tcPr>
          <w:p w:rsidR="00AC258A" w:rsidRPr="00334FEC" w:rsidRDefault="00AC258A" w:rsidP="00AC25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34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Ю.А.Глазков</w:t>
            </w:r>
            <w:proofErr w:type="gramStart"/>
            <w:r w:rsidRPr="00334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,В</w:t>
            </w:r>
            <w:proofErr w:type="gramEnd"/>
            <w:r w:rsidRPr="00334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.И.Ахременкова</w:t>
            </w:r>
            <w:proofErr w:type="spellEnd"/>
            <w:r w:rsidRPr="00334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34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М.Я.Гаиашвили</w:t>
            </w:r>
            <w:proofErr w:type="spellEnd"/>
            <w:r w:rsidRPr="00334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34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КИМы</w:t>
            </w:r>
            <w:proofErr w:type="spellEnd"/>
            <w:r w:rsidRPr="00334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Математика 6 </w:t>
            </w:r>
            <w:proofErr w:type="spellStart"/>
            <w:r w:rsidRPr="00334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класс,Издательство</w:t>
            </w:r>
            <w:proofErr w:type="spellEnd"/>
            <w:r w:rsidRPr="00334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«Экзамен», Москва,2015</w:t>
            </w:r>
          </w:p>
        </w:tc>
      </w:tr>
      <w:tr w:rsidR="00334FEC" w:rsidRPr="00334FEC" w:rsidTr="00334FEC">
        <w:trPr>
          <w:trHeight w:val="517"/>
        </w:trPr>
        <w:tc>
          <w:tcPr>
            <w:tcW w:w="675" w:type="dxa"/>
          </w:tcPr>
          <w:p w:rsidR="00541D55" w:rsidRPr="00334FEC" w:rsidRDefault="00AC258A" w:rsidP="00334FE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395" w:type="dxa"/>
          </w:tcPr>
          <w:p w:rsidR="00541D55" w:rsidRPr="00334FEC" w:rsidRDefault="00717BE2" w:rsidP="00AC25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FE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 на тему</w:t>
            </w:r>
            <w:r w:rsidR="00541D55" w:rsidRPr="00334FEC">
              <w:rPr>
                <w:rFonts w:ascii="Times New Roman" w:hAnsi="Times New Roman" w:cs="Times New Roman"/>
                <w:sz w:val="24"/>
                <w:szCs w:val="24"/>
              </w:rPr>
              <w:t xml:space="preserve"> «Обыкновенные дроби и проценты»</w:t>
            </w:r>
          </w:p>
        </w:tc>
        <w:tc>
          <w:tcPr>
            <w:tcW w:w="1701" w:type="dxa"/>
          </w:tcPr>
          <w:p w:rsidR="00541D55" w:rsidRPr="00334FEC" w:rsidRDefault="00AC258A" w:rsidP="00AC258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19.10.</w:t>
            </w:r>
          </w:p>
        </w:tc>
        <w:tc>
          <w:tcPr>
            <w:tcW w:w="1701" w:type="dxa"/>
          </w:tcPr>
          <w:p w:rsidR="00541D55" w:rsidRPr="00334FEC" w:rsidRDefault="00541D55" w:rsidP="00AC258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47" w:type="dxa"/>
          </w:tcPr>
          <w:p w:rsidR="00541D55" w:rsidRPr="00334FEC" w:rsidRDefault="00AC258A" w:rsidP="00AC25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34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Л.В.Кузнецова</w:t>
            </w:r>
            <w:proofErr w:type="spellEnd"/>
            <w:r w:rsidRPr="00334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34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С.С.Минаева</w:t>
            </w:r>
            <w:proofErr w:type="spellEnd"/>
            <w:r w:rsidRPr="00334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34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Л.О.Рослова</w:t>
            </w:r>
            <w:proofErr w:type="spellEnd"/>
            <w:r w:rsidRPr="00334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34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С.Б.Суворова</w:t>
            </w:r>
            <w:proofErr w:type="gramStart"/>
            <w:r w:rsidRPr="00334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,М</w:t>
            </w:r>
            <w:proofErr w:type="gramEnd"/>
            <w:r w:rsidRPr="00334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атематика</w:t>
            </w:r>
            <w:proofErr w:type="spellEnd"/>
            <w:r w:rsidRPr="00334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Контрольные работы.6 класс, Москва «Просвещение»2014</w:t>
            </w:r>
          </w:p>
        </w:tc>
      </w:tr>
      <w:tr w:rsidR="00334FEC" w:rsidRPr="00334FEC" w:rsidTr="00334FEC">
        <w:trPr>
          <w:trHeight w:val="525"/>
        </w:trPr>
        <w:tc>
          <w:tcPr>
            <w:tcW w:w="675" w:type="dxa"/>
          </w:tcPr>
          <w:p w:rsidR="00541D55" w:rsidRPr="00334FEC" w:rsidRDefault="00AC258A" w:rsidP="00334FE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 </w:t>
            </w:r>
          </w:p>
        </w:tc>
        <w:tc>
          <w:tcPr>
            <w:tcW w:w="4395" w:type="dxa"/>
          </w:tcPr>
          <w:p w:rsidR="00717BE2" w:rsidRPr="00334FEC" w:rsidRDefault="00541D55" w:rsidP="00AC25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4FEC"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  <w:r w:rsidRPr="001930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4FEC">
              <w:rPr>
                <w:rFonts w:ascii="Times New Roman" w:hAnsi="Times New Roman" w:cs="Times New Roman"/>
                <w:sz w:val="24"/>
                <w:szCs w:val="24"/>
              </w:rPr>
              <w:t>работа № 3</w:t>
            </w:r>
            <w:r w:rsidR="00717BE2" w:rsidRPr="00334FEC">
              <w:rPr>
                <w:rFonts w:ascii="Times New Roman" w:hAnsi="Times New Roman" w:cs="Times New Roman"/>
                <w:sz w:val="24"/>
                <w:szCs w:val="24"/>
              </w:rPr>
              <w:t xml:space="preserve"> на тему</w:t>
            </w:r>
          </w:p>
          <w:p w:rsidR="00541D55" w:rsidRPr="00334FEC" w:rsidRDefault="00717BE2" w:rsidP="00AC25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F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1D55" w:rsidRPr="00334FEC">
              <w:rPr>
                <w:rFonts w:ascii="Times New Roman" w:hAnsi="Times New Roman" w:cs="Times New Roman"/>
                <w:iCs/>
                <w:sz w:val="24"/>
                <w:szCs w:val="24"/>
              </w:rPr>
              <w:t>«Дробные выражения».</w:t>
            </w:r>
          </w:p>
        </w:tc>
        <w:tc>
          <w:tcPr>
            <w:tcW w:w="1701" w:type="dxa"/>
          </w:tcPr>
          <w:p w:rsidR="00541D55" w:rsidRPr="00334FEC" w:rsidRDefault="00717BE2" w:rsidP="00AC258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26.11.</w:t>
            </w:r>
          </w:p>
        </w:tc>
        <w:tc>
          <w:tcPr>
            <w:tcW w:w="1701" w:type="dxa"/>
          </w:tcPr>
          <w:p w:rsidR="00541D55" w:rsidRPr="00334FEC" w:rsidRDefault="00541D55" w:rsidP="00AC258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47" w:type="dxa"/>
          </w:tcPr>
          <w:p w:rsidR="00541D55" w:rsidRPr="00334FEC" w:rsidRDefault="00AC258A" w:rsidP="00AC25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34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Ю.А.Глазков</w:t>
            </w:r>
            <w:proofErr w:type="gramStart"/>
            <w:r w:rsidRPr="00334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,В</w:t>
            </w:r>
            <w:proofErr w:type="gramEnd"/>
            <w:r w:rsidRPr="00334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.И.Ахременкова</w:t>
            </w:r>
            <w:proofErr w:type="spellEnd"/>
            <w:r w:rsidRPr="00334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34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М.Я.Гаиашвили</w:t>
            </w:r>
            <w:proofErr w:type="spellEnd"/>
            <w:r w:rsidRPr="00334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34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КИМы</w:t>
            </w:r>
            <w:proofErr w:type="spellEnd"/>
            <w:r w:rsidRPr="00334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Математика 6 </w:t>
            </w:r>
            <w:proofErr w:type="spellStart"/>
            <w:r w:rsidRPr="00334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класс,Издательство</w:t>
            </w:r>
            <w:proofErr w:type="spellEnd"/>
            <w:r w:rsidRPr="00334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«Экзамен», Москва,2015</w:t>
            </w:r>
          </w:p>
          <w:p w:rsidR="00717BE2" w:rsidRPr="00334FEC" w:rsidRDefault="00717BE2" w:rsidP="00AC25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34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Л.В.Кузнецова</w:t>
            </w:r>
            <w:proofErr w:type="spellEnd"/>
            <w:r w:rsidRPr="00334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34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С.С.Минаева</w:t>
            </w:r>
            <w:proofErr w:type="spellEnd"/>
            <w:r w:rsidRPr="00334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34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Л.О.Рослова</w:t>
            </w:r>
            <w:proofErr w:type="spellEnd"/>
            <w:r w:rsidRPr="00334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34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С.Б.Суворова</w:t>
            </w:r>
            <w:proofErr w:type="gramStart"/>
            <w:r w:rsidRPr="00334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,М</w:t>
            </w:r>
            <w:proofErr w:type="gramEnd"/>
            <w:r w:rsidRPr="00334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атематика</w:t>
            </w:r>
            <w:proofErr w:type="spellEnd"/>
            <w:r w:rsidRPr="00334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Контрольные работы.6 класс, Москва «Просвещение»2014</w:t>
            </w:r>
          </w:p>
        </w:tc>
      </w:tr>
      <w:tr w:rsidR="00334FEC" w:rsidRPr="00334FEC" w:rsidTr="00334FEC">
        <w:trPr>
          <w:trHeight w:val="713"/>
        </w:trPr>
        <w:tc>
          <w:tcPr>
            <w:tcW w:w="675" w:type="dxa"/>
          </w:tcPr>
          <w:p w:rsidR="00541D55" w:rsidRPr="00334FEC" w:rsidRDefault="00334FEC" w:rsidP="00334FE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395" w:type="dxa"/>
          </w:tcPr>
          <w:p w:rsidR="00541D55" w:rsidRPr="00334FEC" w:rsidRDefault="00541D55" w:rsidP="00AC25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FE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4</w:t>
            </w:r>
            <w:r w:rsidR="00717BE2" w:rsidRPr="00334FEC">
              <w:rPr>
                <w:rFonts w:ascii="Times New Roman" w:hAnsi="Times New Roman" w:cs="Times New Roman"/>
                <w:sz w:val="24"/>
                <w:szCs w:val="24"/>
              </w:rPr>
              <w:t xml:space="preserve"> на тему </w:t>
            </w:r>
            <w:r w:rsidRPr="00334FEC">
              <w:rPr>
                <w:rFonts w:ascii="Times New Roman" w:hAnsi="Times New Roman" w:cs="Times New Roman"/>
                <w:iCs/>
                <w:sz w:val="24"/>
                <w:szCs w:val="24"/>
              </w:rPr>
              <w:t>«Отношения и пропорции».</w:t>
            </w:r>
          </w:p>
        </w:tc>
        <w:tc>
          <w:tcPr>
            <w:tcW w:w="1701" w:type="dxa"/>
          </w:tcPr>
          <w:p w:rsidR="00541D55" w:rsidRPr="00334FEC" w:rsidRDefault="00717BE2" w:rsidP="00AC258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11.12</w:t>
            </w:r>
          </w:p>
        </w:tc>
        <w:tc>
          <w:tcPr>
            <w:tcW w:w="1701" w:type="dxa"/>
          </w:tcPr>
          <w:p w:rsidR="00541D55" w:rsidRPr="00334FEC" w:rsidRDefault="00541D55" w:rsidP="00AC258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47" w:type="dxa"/>
          </w:tcPr>
          <w:p w:rsidR="00541D55" w:rsidRPr="00334FEC" w:rsidRDefault="00717BE2" w:rsidP="00717B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34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Ю.А.Глазков</w:t>
            </w:r>
            <w:proofErr w:type="gramStart"/>
            <w:r w:rsidRPr="00334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,В</w:t>
            </w:r>
            <w:proofErr w:type="gramEnd"/>
            <w:r w:rsidRPr="00334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.И.Ахременкова</w:t>
            </w:r>
            <w:proofErr w:type="spellEnd"/>
            <w:r w:rsidRPr="00334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34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М.Я.Гаиашвили</w:t>
            </w:r>
            <w:proofErr w:type="spellEnd"/>
            <w:r w:rsidRPr="00334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34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КИМы</w:t>
            </w:r>
            <w:proofErr w:type="spellEnd"/>
            <w:r w:rsidRPr="00334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Математика 6 </w:t>
            </w:r>
            <w:proofErr w:type="spellStart"/>
            <w:r w:rsidRPr="00334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класс,Издательство</w:t>
            </w:r>
            <w:proofErr w:type="spellEnd"/>
            <w:r w:rsidRPr="00334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«Экзамен», Москва,2015</w:t>
            </w:r>
          </w:p>
        </w:tc>
      </w:tr>
      <w:tr w:rsidR="00334FEC" w:rsidRPr="00334FEC" w:rsidTr="00334FEC">
        <w:trPr>
          <w:trHeight w:val="579"/>
        </w:trPr>
        <w:tc>
          <w:tcPr>
            <w:tcW w:w="675" w:type="dxa"/>
          </w:tcPr>
          <w:p w:rsidR="00541D55" w:rsidRPr="00334FEC" w:rsidRDefault="00334FEC" w:rsidP="00334FE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395" w:type="dxa"/>
          </w:tcPr>
          <w:p w:rsidR="00717BE2" w:rsidRPr="00334FEC" w:rsidRDefault="00541D55" w:rsidP="00AC25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4FE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5</w:t>
            </w:r>
            <w:r w:rsidR="00717BE2" w:rsidRPr="00334FEC">
              <w:rPr>
                <w:rFonts w:ascii="Times New Roman" w:hAnsi="Times New Roman" w:cs="Times New Roman"/>
                <w:sz w:val="24"/>
                <w:szCs w:val="24"/>
              </w:rPr>
              <w:t xml:space="preserve"> на тему </w:t>
            </w:r>
          </w:p>
          <w:p w:rsidR="00541D55" w:rsidRPr="00334FEC" w:rsidRDefault="00541D55" w:rsidP="00AC25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FEC">
              <w:rPr>
                <w:rFonts w:ascii="Times New Roman" w:hAnsi="Times New Roman" w:cs="Times New Roman"/>
                <w:iCs/>
                <w:sz w:val="24"/>
                <w:szCs w:val="24"/>
              </w:rPr>
              <w:t>«Длина окружности и площадь круга».</w:t>
            </w:r>
          </w:p>
        </w:tc>
        <w:tc>
          <w:tcPr>
            <w:tcW w:w="1701" w:type="dxa"/>
          </w:tcPr>
          <w:p w:rsidR="00541D55" w:rsidRPr="00334FEC" w:rsidRDefault="00334FEC" w:rsidP="00AC258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16.01.</w:t>
            </w:r>
          </w:p>
        </w:tc>
        <w:tc>
          <w:tcPr>
            <w:tcW w:w="1701" w:type="dxa"/>
          </w:tcPr>
          <w:p w:rsidR="00541D55" w:rsidRPr="00334FEC" w:rsidRDefault="00541D55" w:rsidP="00AC258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47" w:type="dxa"/>
          </w:tcPr>
          <w:p w:rsidR="00717BE2" w:rsidRPr="00334FEC" w:rsidRDefault="00717BE2" w:rsidP="00717BE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34F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Ю.А.Глазков</w:t>
            </w:r>
            <w:proofErr w:type="gramStart"/>
            <w:r w:rsidRPr="00334F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,В</w:t>
            </w:r>
            <w:proofErr w:type="gramEnd"/>
            <w:r w:rsidRPr="00334F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.И.Ахременкова</w:t>
            </w:r>
            <w:proofErr w:type="spellEnd"/>
            <w:r w:rsidRPr="00334F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34F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М.Я.Гаиашвили</w:t>
            </w:r>
            <w:proofErr w:type="spellEnd"/>
            <w:r w:rsidRPr="00334F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34F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КИМы</w:t>
            </w:r>
            <w:proofErr w:type="spellEnd"/>
            <w:r w:rsidRPr="00334F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Математика 6 </w:t>
            </w:r>
            <w:proofErr w:type="spellStart"/>
            <w:r w:rsidRPr="00334F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класс,Издательство</w:t>
            </w:r>
            <w:proofErr w:type="spellEnd"/>
            <w:r w:rsidRPr="00334F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«Экзамен», Москва,2015</w:t>
            </w:r>
          </w:p>
          <w:p w:rsidR="00541D55" w:rsidRPr="00334FEC" w:rsidRDefault="00717BE2" w:rsidP="00717BE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34F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Л.В.Кузнецова</w:t>
            </w:r>
            <w:proofErr w:type="spellEnd"/>
            <w:r w:rsidRPr="00334F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34F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С.С.Минаева</w:t>
            </w:r>
            <w:proofErr w:type="spellEnd"/>
            <w:r w:rsidRPr="00334F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34F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Л.О.Рослова</w:t>
            </w:r>
            <w:proofErr w:type="spellEnd"/>
            <w:r w:rsidRPr="00334F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34F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С.Б.Суворова</w:t>
            </w:r>
            <w:proofErr w:type="gramStart"/>
            <w:r w:rsidRPr="00334F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,М</w:t>
            </w:r>
            <w:proofErr w:type="gramEnd"/>
            <w:r w:rsidRPr="00334F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атематика</w:t>
            </w:r>
            <w:proofErr w:type="spellEnd"/>
            <w:r w:rsidRPr="00334F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Контрольные работы.6 класс, Москва «Просвещение»2014</w:t>
            </w:r>
          </w:p>
        </w:tc>
      </w:tr>
      <w:tr w:rsidR="00334FEC" w:rsidRPr="00334FEC" w:rsidTr="00334FEC">
        <w:trPr>
          <w:trHeight w:val="531"/>
        </w:trPr>
        <w:tc>
          <w:tcPr>
            <w:tcW w:w="675" w:type="dxa"/>
          </w:tcPr>
          <w:p w:rsidR="00541D55" w:rsidRPr="00334FEC" w:rsidRDefault="00334FEC" w:rsidP="00334FE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395" w:type="dxa"/>
          </w:tcPr>
          <w:p w:rsidR="00541D55" w:rsidRPr="00334FEC" w:rsidRDefault="00B32D47" w:rsidP="00AC25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FE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№6</w:t>
            </w:r>
            <w:r w:rsidRPr="00334FE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717BE2" w:rsidRPr="00334FEC">
              <w:rPr>
                <w:rFonts w:ascii="Times New Roman" w:hAnsi="Times New Roman" w:cs="Times New Roman"/>
                <w:sz w:val="24"/>
                <w:szCs w:val="24"/>
              </w:rPr>
              <w:t xml:space="preserve"> на тему </w:t>
            </w:r>
            <w:r w:rsidRPr="00334FEC">
              <w:rPr>
                <w:rFonts w:ascii="Times New Roman" w:hAnsi="Times New Roman" w:cs="Times New Roman"/>
                <w:iCs/>
                <w:sz w:val="24"/>
                <w:szCs w:val="24"/>
              </w:rPr>
              <w:t>«Положительные и отрицательные числа».</w:t>
            </w:r>
          </w:p>
        </w:tc>
        <w:tc>
          <w:tcPr>
            <w:tcW w:w="1701" w:type="dxa"/>
          </w:tcPr>
          <w:p w:rsidR="00541D55" w:rsidRPr="00334FEC" w:rsidRDefault="00334FEC" w:rsidP="00AC258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05.02</w:t>
            </w:r>
          </w:p>
        </w:tc>
        <w:tc>
          <w:tcPr>
            <w:tcW w:w="1701" w:type="dxa"/>
          </w:tcPr>
          <w:p w:rsidR="00541D55" w:rsidRPr="00334FEC" w:rsidRDefault="00541D55" w:rsidP="00AC258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47" w:type="dxa"/>
          </w:tcPr>
          <w:p w:rsidR="00334FEC" w:rsidRPr="00334FEC" w:rsidRDefault="00334FEC" w:rsidP="00334FE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34F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Ю.А.Глазков</w:t>
            </w:r>
            <w:proofErr w:type="gramStart"/>
            <w:r w:rsidRPr="00334F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,В</w:t>
            </w:r>
            <w:proofErr w:type="gramEnd"/>
            <w:r w:rsidRPr="00334F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.И.Ахременкова</w:t>
            </w:r>
            <w:proofErr w:type="spellEnd"/>
            <w:r w:rsidRPr="00334F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34F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М.Я.Гаиашвили</w:t>
            </w:r>
            <w:proofErr w:type="spellEnd"/>
            <w:r w:rsidRPr="00334F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34F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КИМы</w:t>
            </w:r>
            <w:proofErr w:type="spellEnd"/>
            <w:r w:rsidRPr="00334F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Математика 6 </w:t>
            </w:r>
            <w:proofErr w:type="spellStart"/>
            <w:r w:rsidRPr="00334F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класс,Издательство</w:t>
            </w:r>
            <w:proofErr w:type="spellEnd"/>
            <w:r w:rsidRPr="00334F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«Экзамен», Москва,2015</w:t>
            </w:r>
          </w:p>
          <w:p w:rsidR="00541D55" w:rsidRPr="00334FEC" w:rsidRDefault="00334FEC" w:rsidP="00334F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34F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Л.В.Кузнецова</w:t>
            </w:r>
            <w:proofErr w:type="spellEnd"/>
            <w:r w:rsidRPr="00334F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34F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С.С.Минаева</w:t>
            </w:r>
            <w:proofErr w:type="spellEnd"/>
            <w:r w:rsidRPr="00334F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34F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Л.О.Рослова</w:t>
            </w:r>
            <w:proofErr w:type="spellEnd"/>
            <w:r w:rsidRPr="00334F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34F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С.Б.Суворова</w:t>
            </w:r>
            <w:proofErr w:type="gramStart"/>
            <w:r w:rsidRPr="00334F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,М</w:t>
            </w:r>
            <w:proofErr w:type="gramEnd"/>
            <w:r w:rsidRPr="00334F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атематика</w:t>
            </w:r>
            <w:proofErr w:type="spellEnd"/>
            <w:r w:rsidRPr="00334F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Контрольные работы.6 класс, Москва «Просвещение»2014</w:t>
            </w:r>
          </w:p>
        </w:tc>
      </w:tr>
      <w:tr w:rsidR="00334FEC" w:rsidRPr="00334FEC" w:rsidTr="00334FEC">
        <w:trPr>
          <w:trHeight w:val="453"/>
        </w:trPr>
        <w:tc>
          <w:tcPr>
            <w:tcW w:w="675" w:type="dxa"/>
          </w:tcPr>
          <w:p w:rsidR="00541D55" w:rsidRPr="00334FEC" w:rsidRDefault="00334FEC" w:rsidP="00334FE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395" w:type="dxa"/>
          </w:tcPr>
          <w:p w:rsidR="00541D55" w:rsidRPr="00334FEC" w:rsidRDefault="00B32D47" w:rsidP="00AC25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FE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7</w:t>
            </w:r>
            <w:r w:rsidR="00717BE2" w:rsidRPr="00334FEC">
              <w:rPr>
                <w:rFonts w:ascii="Times New Roman" w:hAnsi="Times New Roman" w:cs="Times New Roman"/>
                <w:sz w:val="24"/>
                <w:szCs w:val="24"/>
              </w:rPr>
              <w:t xml:space="preserve"> на тему </w:t>
            </w:r>
            <w:r w:rsidRPr="00334FEC">
              <w:rPr>
                <w:rFonts w:ascii="Times New Roman" w:hAnsi="Times New Roman" w:cs="Times New Roman"/>
                <w:iCs/>
                <w:sz w:val="24"/>
                <w:szCs w:val="24"/>
              </w:rPr>
              <w:t>«Сложение и вычитание рациональных чисел».</w:t>
            </w:r>
          </w:p>
        </w:tc>
        <w:tc>
          <w:tcPr>
            <w:tcW w:w="1701" w:type="dxa"/>
          </w:tcPr>
          <w:p w:rsidR="00541D55" w:rsidRPr="00334FEC" w:rsidRDefault="007B3593" w:rsidP="00AC258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22.02</w:t>
            </w:r>
          </w:p>
        </w:tc>
        <w:tc>
          <w:tcPr>
            <w:tcW w:w="1701" w:type="dxa"/>
          </w:tcPr>
          <w:p w:rsidR="00541D55" w:rsidRPr="00334FEC" w:rsidRDefault="00541D55" w:rsidP="00AC258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47" w:type="dxa"/>
          </w:tcPr>
          <w:p w:rsidR="00541D55" w:rsidRPr="007B3593" w:rsidRDefault="007B3593" w:rsidP="007B359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34F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Ю.А.Глазков</w:t>
            </w:r>
            <w:proofErr w:type="gramStart"/>
            <w:r w:rsidRPr="00334F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,В</w:t>
            </w:r>
            <w:proofErr w:type="gramEnd"/>
            <w:r w:rsidRPr="00334F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.И.Ахременкова</w:t>
            </w:r>
            <w:proofErr w:type="spellEnd"/>
            <w:r w:rsidRPr="00334F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34F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М.Я.Гаиашвили</w:t>
            </w:r>
            <w:proofErr w:type="spellEnd"/>
            <w:r w:rsidRPr="00334F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34F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КИМы</w:t>
            </w:r>
            <w:proofErr w:type="spellEnd"/>
            <w:r w:rsidRPr="00334F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Математика 6 </w:t>
            </w:r>
            <w:proofErr w:type="spellStart"/>
            <w:r w:rsidRPr="00334F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класс,Издательство</w:t>
            </w:r>
            <w:proofErr w:type="spellEnd"/>
            <w:r w:rsidRPr="00334F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«Экзамен», Москва,2015</w:t>
            </w:r>
          </w:p>
        </w:tc>
      </w:tr>
      <w:tr w:rsidR="00334FEC" w:rsidRPr="00334FEC" w:rsidTr="00334FEC">
        <w:trPr>
          <w:trHeight w:val="603"/>
        </w:trPr>
        <w:tc>
          <w:tcPr>
            <w:tcW w:w="675" w:type="dxa"/>
          </w:tcPr>
          <w:p w:rsidR="00541D55" w:rsidRPr="00334FEC" w:rsidRDefault="00334FEC" w:rsidP="00334FE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395" w:type="dxa"/>
          </w:tcPr>
          <w:p w:rsidR="00541D55" w:rsidRPr="00334FEC" w:rsidRDefault="00B32D47" w:rsidP="00AC25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FE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8</w:t>
            </w:r>
            <w:r w:rsidR="00717BE2" w:rsidRPr="00334FEC">
              <w:rPr>
                <w:rFonts w:ascii="Times New Roman" w:hAnsi="Times New Roman" w:cs="Times New Roman"/>
                <w:sz w:val="24"/>
                <w:szCs w:val="24"/>
              </w:rPr>
              <w:t xml:space="preserve"> на тему </w:t>
            </w:r>
            <w:r w:rsidRPr="00334FEC">
              <w:rPr>
                <w:rFonts w:ascii="Times New Roman" w:hAnsi="Times New Roman" w:cs="Times New Roman"/>
                <w:iCs/>
                <w:sz w:val="24"/>
                <w:szCs w:val="24"/>
              </w:rPr>
              <w:t>«Умножение и деление рациональных чисел».</w:t>
            </w:r>
          </w:p>
        </w:tc>
        <w:tc>
          <w:tcPr>
            <w:tcW w:w="1701" w:type="dxa"/>
          </w:tcPr>
          <w:p w:rsidR="00541D55" w:rsidRPr="00334FEC" w:rsidRDefault="007B3593" w:rsidP="00AC258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18.03.</w:t>
            </w:r>
          </w:p>
        </w:tc>
        <w:tc>
          <w:tcPr>
            <w:tcW w:w="1701" w:type="dxa"/>
          </w:tcPr>
          <w:p w:rsidR="00541D55" w:rsidRPr="00334FEC" w:rsidRDefault="00541D55" w:rsidP="00AC258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47" w:type="dxa"/>
          </w:tcPr>
          <w:p w:rsidR="007B3593" w:rsidRPr="007B3593" w:rsidRDefault="007B3593" w:rsidP="007B359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B35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Ю.А.Глазков</w:t>
            </w:r>
            <w:proofErr w:type="gramStart"/>
            <w:r w:rsidRPr="007B35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,В</w:t>
            </w:r>
            <w:proofErr w:type="gramEnd"/>
            <w:r w:rsidRPr="007B35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.И.Ахременкова</w:t>
            </w:r>
            <w:proofErr w:type="spellEnd"/>
            <w:r w:rsidRPr="007B35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B35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М.Я.Гаиашвили</w:t>
            </w:r>
            <w:proofErr w:type="spellEnd"/>
            <w:r w:rsidRPr="007B35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B35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КИМы</w:t>
            </w:r>
            <w:proofErr w:type="spellEnd"/>
            <w:r w:rsidRPr="007B35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Математика 6 </w:t>
            </w:r>
            <w:proofErr w:type="spellStart"/>
            <w:r w:rsidRPr="007B35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класс,Издательство</w:t>
            </w:r>
            <w:proofErr w:type="spellEnd"/>
            <w:r w:rsidRPr="007B35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«Экзамен», Москва,2015</w:t>
            </w:r>
          </w:p>
          <w:p w:rsidR="00541D55" w:rsidRPr="00334FEC" w:rsidRDefault="007B3593" w:rsidP="007B3593">
            <w:pPr>
              <w:rPr>
                <w:rFonts w:eastAsia="Times New Roman"/>
                <w:lang w:eastAsia="ru-RU"/>
              </w:rPr>
            </w:pPr>
            <w:proofErr w:type="spellStart"/>
            <w:r w:rsidRPr="007B35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Л.В.Кузнецова</w:t>
            </w:r>
            <w:proofErr w:type="spellEnd"/>
            <w:r w:rsidRPr="007B35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B35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С.С.Минаева</w:t>
            </w:r>
            <w:proofErr w:type="spellEnd"/>
            <w:r w:rsidRPr="007B35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B35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Л.О.Рослова</w:t>
            </w:r>
            <w:proofErr w:type="spellEnd"/>
            <w:r w:rsidRPr="007B35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B35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С.Б.Суворова</w:t>
            </w:r>
            <w:proofErr w:type="gramStart"/>
            <w:r w:rsidRPr="007B35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,М</w:t>
            </w:r>
            <w:proofErr w:type="gramEnd"/>
            <w:r w:rsidRPr="007B35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атематика</w:t>
            </w:r>
            <w:proofErr w:type="spellEnd"/>
            <w:r w:rsidRPr="007B35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Контрольные работы.6 класс, Москва «Просвещение»2014</w:t>
            </w:r>
          </w:p>
        </w:tc>
      </w:tr>
      <w:tr w:rsidR="00334FEC" w:rsidRPr="00334FEC" w:rsidTr="00334FEC">
        <w:trPr>
          <w:trHeight w:val="555"/>
        </w:trPr>
        <w:tc>
          <w:tcPr>
            <w:tcW w:w="675" w:type="dxa"/>
          </w:tcPr>
          <w:p w:rsidR="00541D55" w:rsidRPr="00334FEC" w:rsidRDefault="00334FEC" w:rsidP="00334FE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4395" w:type="dxa"/>
          </w:tcPr>
          <w:p w:rsidR="00541D55" w:rsidRPr="00334FEC" w:rsidRDefault="00B32D47" w:rsidP="00AC25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FEC"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  <w:r w:rsidRPr="001930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4FEC">
              <w:rPr>
                <w:rFonts w:ascii="Times New Roman" w:hAnsi="Times New Roman" w:cs="Times New Roman"/>
                <w:sz w:val="24"/>
                <w:szCs w:val="24"/>
              </w:rPr>
              <w:t xml:space="preserve">работа № 9 </w:t>
            </w:r>
            <w:r w:rsidR="00717BE2" w:rsidRPr="00334FEC">
              <w:rPr>
                <w:rFonts w:ascii="Times New Roman" w:hAnsi="Times New Roman" w:cs="Times New Roman"/>
                <w:sz w:val="24"/>
                <w:szCs w:val="24"/>
              </w:rPr>
              <w:t xml:space="preserve"> на тему </w:t>
            </w:r>
            <w:r w:rsidRPr="00334FEC">
              <w:rPr>
                <w:rFonts w:ascii="Times New Roman" w:hAnsi="Times New Roman" w:cs="Times New Roman"/>
                <w:iCs/>
                <w:sz w:val="24"/>
                <w:szCs w:val="24"/>
              </w:rPr>
              <w:t>«Решение уравнений».</w:t>
            </w:r>
          </w:p>
        </w:tc>
        <w:tc>
          <w:tcPr>
            <w:tcW w:w="1701" w:type="dxa"/>
          </w:tcPr>
          <w:p w:rsidR="00541D55" w:rsidRPr="00334FEC" w:rsidRDefault="00D7610E" w:rsidP="00AC258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12.04.</w:t>
            </w:r>
          </w:p>
        </w:tc>
        <w:tc>
          <w:tcPr>
            <w:tcW w:w="1701" w:type="dxa"/>
          </w:tcPr>
          <w:p w:rsidR="00541D55" w:rsidRPr="00334FEC" w:rsidRDefault="00541D55" w:rsidP="00AC258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47" w:type="dxa"/>
          </w:tcPr>
          <w:p w:rsidR="00541D55" w:rsidRPr="007B3593" w:rsidRDefault="007B3593" w:rsidP="007B359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B35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Ю.А.Глазков</w:t>
            </w:r>
            <w:proofErr w:type="gramStart"/>
            <w:r w:rsidRPr="007B35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,В</w:t>
            </w:r>
            <w:proofErr w:type="gramEnd"/>
            <w:r w:rsidRPr="007B35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.И.Ахременкова</w:t>
            </w:r>
            <w:proofErr w:type="spellEnd"/>
            <w:r w:rsidRPr="007B35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B35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М.Я.Гаиашвили</w:t>
            </w:r>
            <w:proofErr w:type="spellEnd"/>
            <w:r w:rsidRPr="007B35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B35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КИМы</w:t>
            </w:r>
            <w:proofErr w:type="spellEnd"/>
            <w:r w:rsidRPr="007B35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Математика 6 </w:t>
            </w:r>
            <w:proofErr w:type="spellStart"/>
            <w:r w:rsidRPr="007B35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класс,Издательство</w:t>
            </w:r>
            <w:proofErr w:type="spellEnd"/>
            <w:r w:rsidRPr="007B35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«Экзамен», Москва,2015</w:t>
            </w:r>
          </w:p>
        </w:tc>
      </w:tr>
      <w:tr w:rsidR="00334FEC" w:rsidRPr="00334FEC" w:rsidTr="00334FEC">
        <w:trPr>
          <w:trHeight w:val="548"/>
        </w:trPr>
        <w:tc>
          <w:tcPr>
            <w:tcW w:w="675" w:type="dxa"/>
          </w:tcPr>
          <w:p w:rsidR="00541D55" w:rsidRPr="00334FEC" w:rsidRDefault="00334FEC" w:rsidP="00334FE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395" w:type="dxa"/>
          </w:tcPr>
          <w:p w:rsidR="00541D55" w:rsidRPr="00334FEC" w:rsidRDefault="00B32D47" w:rsidP="00AC25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FEC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№ 10 </w:t>
            </w:r>
            <w:r w:rsidR="00717BE2" w:rsidRPr="00334FEC">
              <w:rPr>
                <w:rFonts w:ascii="Times New Roman" w:hAnsi="Times New Roman" w:cs="Times New Roman"/>
                <w:sz w:val="24"/>
                <w:szCs w:val="24"/>
              </w:rPr>
              <w:t xml:space="preserve"> на тему </w:t>
            </w:r>
            <w:r w:rsidRPr="00334FEC">
              <w:rPr>
                <w:rFonts w:ascii="Times New Roman" w:hAnsi="Times New Roman" w:cs="Times New Roman"/>
                <w:sz w:val="24"/>
                <w:szCs w:val="24"/>
              </w:rPr>
              <w:t>«Координаты на плоскости»</w:t>
            </w:r>
          </w:p>
        </w:tc>
        <w:tc>
          <w:tcPr>
            <w:tcW w:w="1701" w:type="dxa"/>
          </w:tcPr>
          <w:p w:rsidR="00541D55" w:rsidRPr="00334FEC" w:rsidRDefault="00D7610E" w:rsidP="00AC258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3.05.</w:t>
            </w:r>
          </w:p>
        </w:tc>
        <w:tc>
          <w:tcPr>
            <w:tcW w:w="1701" w:type="dxa"/>
          </w:tcPr>
          <w:p w:rsidR="00541D55" w:rsidRPr="00334FEC" w:rsidRDefault="00541D55" w:rsidP="00AC258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47" w:type="dxa"/>
          </w:tcPr>
          <w:p w:rsidR="00541D55" w:rsidRPr="007B3593" w:rsidRDefault="007B3593" w:rsidP="007B359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B35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Ю.А.Глазков</w:t>
            </w:r>
            <w:proofErr w:type="gramStart"/>
            <w:r w:rsidRPr="007B35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,В</w:t>
            </w:r>
            <w:proofErr w:type="gramEnd"/>
            <w:r w:rsidRPr="007B35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.И.Ахременкова</w:t>
            </w:r>
            <w:proofErr w:type="spellEnd"/>
            <w:r w:rsidRPr="007B35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B35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М.Я.Гаиашвили</w:t>
            </w:r>
            <w:proofErr w:type="spellEnd"/>
            <w:r w:rsidRPr="007B35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B35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КИМы</w:t>
            </w:r>
            <w:proofErr w:type="spellEnd"/>
            <w:r w:rsidRPr="007B35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Математика 6 </w:t>
            </w:r>
            <w:proofErr w:type="spellStart"/>
            <w:r w:rsidRPr="007B35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класс,Издательство</w:t>
            </w:r>
            <w:proofErr w:type="spellEnd"/>
            <w:r w:rsidRPr="007B35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«Экзамен», Москва,2015</w:t>
            </w:r>
          </w:p>
        </w:tc>
      </w:tr>
      <w:tr w:rsidR="00334FEC" w:rsidRPr="00334FEC" w:rsidTr="00334FEC">
        <w:trPr>
          <w:trHeight w:val="273"/>
        </w:trPr>
        <w:tc>
          <w:tcPr>
            <w:tcW w:w="675" w:type="dxa"/>
          </w:tcPr>
          <w:p w:rsidR="00541D55" w:rsidRPr="00334FEC" w:rsidRDefault="00334FEC" w:rsidP="00334FE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395" w:type="dxa"/>
          </w:tcPr>
          <w:p w:rsidR="00541D55" w:rsidRPr="00334FEC" w:rsidRDefault="00B32D47" w:rsidP="00AC25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FEC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 №11</w:t>
            </w:r>
          </w:p>
        </w:tc>
        <w:tc>
          <w:tcPr>
            <w:tcW w:w="1701" w:type="dxa"/>
          </w:tcPr>
          <w:p w:rsidR="00541D55" w:rsidRPr="00334FEC" w:rsidRDefault="00D00610" w:rsidP="00AC258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1C1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.05.</w:t>
            </w:r>
          </w:p>
        </w:tc>
        <w:tc>
          <w:tcPr>
            <w:tcW w:w="1701" w:type="dxa"/>
          </w:tcPr>
          <w:p w:rsidR="00541D55" w:rsidRPr="00334FEC" w:rsidRDefault="00541D55" w:rsidP="00AC258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47" w:type="dxa"/>
          </w:tcPr>
          <w:p w:rsidR="00541D55" w:rsidRPr="00334FEC" w:rsidRDefault="00D7610E" w:rsidP="00AC25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B35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Л.В.Кузнецова</w:t>
            </w:r>
            <w:proofErr w:type="spellEnd"/>
            <w:r w:rsidRPr="007B35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B35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С.С.Минаева</w:t>
            </w:r>
            <w:proofErr w:type="spellEnd"/>
            <w:r w:rsidRPr="007B35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B35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Л.О.Рослова</w:t>
            </w:r>
            <w:proofErr w:type="spellEnd"/>
            <w:r w:rsidRPr="007B35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B35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С.Б.Суворова</w:t>
            </w:r>
            <w:proofErr w:type="gramStart"/>
            <w:r w:rsidRPr="007B35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,М</w:t>
            </w:r>
            <w:proofErr w:type="gramEnd"/>
            <w:r w:rsidRPr="007B35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атематика</w:t>
            </w:r>
            <w:proofErr w:type="spellEnd"/>
            <w:r w:rsidRPr="007B35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Контрольные работы.6 класс, Москва «Просвещение»2014</w:t>
            </w:r>
          </w:p>
        </w:tc>
      </w:tr>
    </w:tbl>
    <w:p w:rsidR="00541D55" w:rsidRPr="00334FEC" w:rsidRDefault="00541D55" w:rsidP="00541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1D55" w:rsidRPr="00334FEC" w:rsidRDefault="00541D55" w:rsidP="00541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1D55" w:rsidRPr="00334FEC" w:rsidRDefault="00541D55" w:rsidP="00F35DA5">
      <w:pPr>
        <w:rPr>
          <w:rFonts w:ascii="Times New Roman" w:hAnsi="Times New Roman" w:cs="Times New Roman"/>
          <w:sz w:val="24"/>
          <w:szCs w:val="24"/>
        </w:rPr>
      </w:pPr>
    </w:p>
    <w:sectPr w:rsidR="00541D55" w:rsidRPr="00334FEC" w:rsidSect="00283C0B">
      <w:pgSz w:w="16838" w:h="11906" w:orient="landscape"/>
      <w:pgMar w:top="113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069F" w:rsidRDefault="0065069F" w:rsidP="00BE1078">
      <w:pPr>
        <w:spacing w:after="0" w:line="240" w:lineRule="auto"/>
      </w:pPr>
      <w:r>
        <w:separator/>
      </w:r>
    </w:p>
  </w:endnote>
  <w:endnote w:type="continuationSeparator" w:id="0">
    <w:p w:rsidR="0065069F" w:rsidRDefault="0065069F" w:rsidP="00BE10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069F" w:rsidRDefault="0065069F" w:rsidP="00BE1078">
      <w:pPr>
        <w:spacing w:after="0" w:line="240" w:lineRule="auto"/>
      </w:pPr>
      <w:r>
        <w:separator/>
      </w:r>
    </w:p>
  </w:footnote>
  <w:footnote w:type="continuationSeparator" w:id="0">
    <w:p w:rsidR="0065069F" w:rsidRDefault="0065069F" w:rsidP="00BE10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700"/>
        </w:tabs>
        <w:ind w:left="700" w:hanging="360"/>
      </w:pPr>
      <w:rPr>
        <w:rFonts w:ascii="Wingdings" w:hAnsi="Wingdings"/>
        <w:b/>
        <w:i w:val="0"/>
      </w:rPr>
    </w:lvl>
  </w:abstractNum>
  <w:abstractNum w:abstractNumId="4">
    <w:nsid w:val="00000006"/>
    <w:multiLevelType w:val="single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975"/>
        </w:tabs>
        <w:ind w:left="975" w:hanging="435"/>
      </w:pPr>
      <w:rPr>
        <w:rFonts w:cs="Times New Roman"/>
      </w:r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6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7">
    <w:nsid w:val="00000009"/>
    <w:multiLevelType w:val="singleLevel"/>
    <w:tmpl w:val="00000009"/>
    <w:name w:val="WW8Num9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8">
    <w:nsid w:val="0000000A"/>
    <w:multiLevelType w:val="singleLevel"/>
    <w:tmpl w:val="0000000A"/>
    <w:name w:val="WW8Num1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9">
    <w:nsid w:val="0000000C"/>
    <w:multiLevelType w:val="singleLevel"/>
    <w:tmpl w:val="0000000C"/>
    <w:name w:val="WW8Num1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10">
    <w:nsid w:val="0000000D"/>
    <w:multiLevelType w:val="singleLevel"/>
    <w:tmpl w:val="0000000D"/>
    <w:name w:val="WW8Num1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  <w:b/>
        <w:i w:val="0"/>
      </w:rPr>
    </w:lvl>
  </w:abstractNum>
  <w:abstractNum w:abstractNumId="11">
    <w:nsid w:val="0000000E"/>
    <w:multiLevelType w:val="singleLevel"/>
    <w:tmpl w:val="0000000E"/>
    <w:name w:val="WW8Num1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</w:rPr>
    </w:lvl>
  </w:abstractNum>
  <w:abstractNum w:abstractNumId="12">
    <w:nsid w:val="0000000F"/>
    <w:multiLevelType w:val="singleLevel"/>
    <w:tmpl w:val="0000000F"/>
    <w:name w:val="WW8Num15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 w:val="0"/>
      </w:rPr>
    </w:lvl>
  </w:abstractNum>
  <w:abstractNum w:abstractNumId="14">
    <w:nsid w:val="00000011"/>
    <w:multiLevelType w:val="singleLevel"/>
    <w:tmpl w:val="00000011"/>
    <w:name w:val="WW8Num1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15">
    <w:nsid w:val="00000012"/>
    <w:multiLevelType w:val="singleLevel"/>
    <w:tmpl w:val="00000012"/>
    <w:name w:val="WW8Num1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16">
    <w:nsid w:val="00000013"/>
    <w:multiLevelType w:val="singleLevel"/>
    <w:tmpl w:val="00000013"/>
    <w:name w:val="WW8Num19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17">
    <w:nsid w:val="00000014"/>
    <w:multiLevelType w:val="singleLevel"/>
    <w:tmpl w:val="00000014"/>
    <w:name w:val="WW8Num2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18">
    <w:nsid w:val="04CE07DD"/>
    <w:multiLevelType w:val="hybridMultilevel"/>
    <w:tmpl w:val="165C4BDE"/>
    <w:lvl w:ilvl="0" w:tplc="E2E647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2946A77"/>
    <w:multiLevelType w:val="hybridMultilevel"/>
    <w:tmpl w:val="69149A2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BAC5D0A"/>
    <w:multiLevelType w:val="hybridMultilevel"/>
    <w:tmpl w:val="8AD82A3C"/>
    <w:lvl w:ilvl="0" w:tplc="722A4F94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1">
    <w:nsid w:val="23A65024"/>
    <w:multiLevelType w:val="hybridMultilevel"/>
    <w:tmpl w:val="7D56C0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14D0C89"/>
    <w:multiLevelType w:val="hybridMultilevel"/>
    <w:tmpl w:val="F9560C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EB859ED"/>
    <w:multiLevelType w:val="hybridMultilevel"/>
    <w:tmpl w:val="DA36C1E4"/>
    <w:lvl w:ilvl="0" w:tplc="08DC4AA4">
      <w:start w:val="1"/>
      <w:numFmt w:val="decimal"/>
      <w:lvlText w:val="%1."/>
      <w:lvlJc w:val="left"/>
      <w:pPr>
        <w:ind w:left="6480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7200" w:hanging="360"/>
      </w:pPr>
    </w:lvl>
    <w:lvl w:ilvl="2" w:tplc="0419001B" w:tentative="1">
      <w:start w:val="1"/>
      <w:numFmt w:val="lowerRoman"/>
      <w:lvlText w:val="%3."/>
      <w:lvlJc w:val="right"/>
      <w:pPr>
        <w:ind w:left="7920" w:hanging="180"/>
      </w:pPr>
    </w:lvl>
    <w:lvl w:ilvl="3" w:tplc="0419000F" w:tentative="1">
      <w:start w:val="1"/>
      <w:numFmt w:val="decimal"/>
      <w:lvlText w:val="%4."/>
      <w:lvlJc w:val="left"/>
      <w:pPr>
        <w:ind w:left="8640" w:hanging="360"/>
      </w:pPr>
    </w:lvl>
    <w:lvl w:ilvl="4" w:tplc="04190019" w:tentative="1">
      <w:start w:val="1"/>
      <w:numFmt w:val="lowerLetter"/>
      <w:lvlText w:val="%5."/>
      <w:lvlJc w:val="left"/>
      <w:pPr>
        <w:ind w:left="9360" w:hanging="360"/>
      </w:pPr>
    </w:lvl>
    <w:lvl w:ilvl="5" w:tplc="0419001B" w:tentative="1">
      <w:start w:val="1"/>
      <w:numFmt w:val="lowerRoman"/>
      <w:lvlText w:val="%6."/>
      <w:lvlJc w:val="right"/>
      <w:pPr>
        <w:ind w:left="10080" w:hanging="180"/>
      </w:pPr>
    </w:lvl>
    <w:lvl w:ilvl="6" w:tplc="0419000F" w:tentative="1">
      <w:start w:val="1"/>
      <w:numFmt w:val="decimal"/>
      <w:lvlText w:val="%7."/>
      <w:lvlJc w:val="left"/>
      <w:pPr>
        <w:ind w:left="10800" w:hanging="360"/>
      </w:pPr>
    </w:lvl>
    <w:lvl w:ilvl="7" w:tplc="04190019" w:tentative="1">
      <w:start w:val="1"/>
      <w:numFmt w:val="lowerLetter"/>
      <w:lvlText w:val="%8."/>
      <w:lvlJc w:val="left"/>
      <w:pPr>
        <w:ind w:left="11520" w:hanging="360"/>
      </w:pPr>
    </w:lvl>
    <w:lvl w:ilvl="8" w:tplc="0419001B" w:tentative="1">
      <w:start w:val="1"/>
      <w:numFmt w:val="lowerRoman"/>
      <w:lvlText w:val="%9."/>
      <w:lvlJc w:val="right"/>
      <w:pPr>
        <w:ind w:left="12240" w:hanging="180"/>
      </w:pPr>
    </w:lvl>
  </w:abstractNum>
  <w:abstractNum w:abstractNumId="24">
    <w:nsid w:val="48D843BE"/>
    <w:multiLevelType w:val="multilevel"/>
    <w:tmpl w:val="14520B7E"/>
    <w:lvl w:ilvl="0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  <w:bCs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  <w:bCs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  <w:bCs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  <w:bCs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  <w:bCs/>
      </w:rPr>
    </w:lvl>
  </w:abstractNum>
  <w:abstractNum w:abstractNumId="25">
    <w:nsid w:val="608D4777"/>
    <w:multiLevelType w:val="hybridMultilevel"/>
    <w:tmpl w:val="EADE062A"/>
    <w:lvl w:ilvl="0" w:tplc="0419000B">
      <w:start w:val="1"/>
      <w:numFmt w:val="bullet"/>
      <w:lvlText w:val=""/>
      <w:lvlJc w:val="left"/>
      <w:pPr>
        <w:ind w:left="8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26">
    <w:nsid w:val="63FE4CC9"/>
    <w:multiLevelType w:val="hybridMultilevel"/>
    <w:tmpl w:val="4E0EC3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BC4725"/>
    <w:multiLevelType w:val="hybridMultilevel"/>
    <w:tmpl w:val="AB0A0EC2"/>
    <w:lvl w:ilvl="0" w:tplc="04190001">
      <w:start w:val="1"/>
      <w:numFmt w:val="bullet"/>
      <w:lvlText w:val=""/>
      <w:lvlJc w:val="left"/>
      <w:pPr>
        <w:ind w:left="4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28">
    <w:nsid w:val="650416D9"/>
    <w:multiLevelType w:val="hybridMultilevel"/>
    <w:tmpl w:val="241EDD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A620E19"/>
    <w:multiLevelType w:val="hybridMultilevel"/>
    <w:tmpl w:val="58A069E8"/>
    <w:lvl w:ilvl="0" w:tplc="722A4F94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7B831A93"/>
    <w:multiLevelType w:val="hybridMultilevel"/>
    <w:tmpl w:val="6EE270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F2B624B"/>
    <w:multiLevelType w:val="hybridMultilevel"/>
    <w:tmpl w:val="BB427A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530" w:hanging="450"/>
      </w:pPr>
      <w:rPr>
        <w:rFonts w:ascii="Symbol" w:hAnsi="Symbol" w:hint="default"/>
      </w:rPr>
    </w:lvl>
    <w:lvl w:ilvl="2" w:tplc="E39A3718">
      <w:numFmt w:val="bullet"/>
      <w:lvlText w:val="•"/>
      <w:lvlJc w:val="left"/>
      <w:pPr>
        <w:ind w:left="2250" w:hanging="450"/>
      </w:pPr>
      <w:rPr>
        <w:rFonts w:ascii="Times New Roman" w:eastAsia="Calibri" w:hAnsi="Times New Roman" w:cs="Times New Roman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6"/>
  </w:num>
  <w:num w:numId="3">
    <w:abstractNumId w:val="22"/>
  </w:num>
  <w:num w:numId="4">
    <w:abstractNumId w:val="27"/>
  </w:num>
  <w:num w:numId="5">
    <w:abstractNumId w:val="24"/>
  </w:num>
  <w:num w:numId="6">
    <w:abstractNumId w:val="29"/>
  </w:num>
  <w:num w:numId="7">
    <w:abstractNumId w:val="20"/>
  </w:num>
  <w:num w:numId="8">
    <w:abstractNumId w:val="25"/>
  </w:num>
  <w:num w:numId="9">
    <w:abstractNumId w:val="30"/>
  </w:num>
  <w:num w:numId="10">
    <w:abstractNumId w:val="21"/>
  </w:num>
  <w:num w:numId="11">
    <w:abstractNumId w:val="19"/>
  </w:num>
  <w:num w:numId="12">
    <w:abstractNumId w:val="18"/>
  </w:num>
  <w:num w:numId="13">
    <w:abstractNumId w:val="23"/>
  </w:num>
  <w:num w:numId="1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310"/>
    <w:rsid w:val="00016010"/>
    <w:rsid w:val="00071135"/>
    <w:rsid w:val="00075535"/>
    <w:rsid w:val="00077539"/>
    <w:rsid w:val="00095620"/>
    <w:rsid w:val="00095F1A"/>
    <w:rsid w:val="000C5487"/>
    <w:rsid w:val="000D772B"/>
    <w:rsid w:val="000E5AFC"/>
    <w:rsid w:val="0012343A"/>
    <w:rsid w:val="00142389"/>
    <w:rsid w:val="00150692"/>
    <w:rsid w:val="00154953"/>
    <w:rsid w:val="00165927"/>
    <w:rsid w:val="00173DE9"/>
    <w:rsid w:val="001779F6"/>
    <w:rsid w:val="00180422"/>
    <w:rsid w:val="001930BD"/>
    <w:rsid w:val="001C14F0"/>
    <w:rsid w:val="001D65B8"/>
    <w:rsid w:val="001D79D4"/>
    <w:rsid w:val="001F5959"/>
    <w:rsid w:val="002025E5"/>
    <w:rsid w:val="00283C0B"/>
    <w:rsid w:val="0028400B"/>
    <w:rsid w:val="002B303D"/>
    <w:rsid w:val="003016C5"/>
    <w:rsid w:val="00302470"/>
    <w:rsid w:val="00303033"/>
    <w:rsid w:val="003059B8"/>
    <w:rsid w:val="00305D84"/>
    <w:rsid w:val="00311577"/>
    <w:rsid w:val="00334FEC"/>
    <w:rsid w:val="00336157"/>
    <w:rsid w:val="00344493"/>
    <w:rsid w:val="00377A6B"/>
    <w:rsid w:val="003A3971"/>
    <w:rsid w:val="003B5077"/>
    <w:rsid w:val="003B70EE"/>
    <w:rsid w:val="003D6717"/>
    <w:rsid w:val="003E522C"/>
    <w:rsid w:val="003E5EB5"/>
    <w:rsid w:val="003F556F"/>
    <w:rsid w:val="00407CFA"/>
    <w:rsid w:val="004263D8"/>
    <w:rsid w:val="004305E4"/>
    <w:rsid w:val="00433C9A"/>
    <w:rsid w:val="004A6ED4"/>
    <w:rsid w:val="004B47E9"/>
    <w:rsid w:val="004B7D85"/>
    <w:rsid w:val="004D4891"/>
    <w:rsid w:val="004D7E86"/>
    <w:rsid w:val="00501F4B"/>
    <w:rsid w:val="0050404F"/>
    <w:rsid w:val="0053674A"/>
    <w:rsid w:val="00541D55"/>
    <w:rsid w:val="00547B93"/>
    <w:rsid w:val="00566310"/>
    <w:rsid w:val="005F768D"/>
    <w:rsid w:val="00627EBA"/>
    <w:rsid w:val="0065069F"/>
    <w:rsid w:val="006B0FB2"/>
    <w:rsid w:val="00717BE2"/>
    <w:rsid w:val="0074299D"/>
    <w:rsid w:val="007765D6"/>
    <w:rsid w:val="0078663E"/>
    <w:rsid w:val="00787FFE"/>
    <w:rsid w:val="00794B6D"/>
    <w:rsid w:val="007A6462"/>
    <w:rsid w:val="007B3593"/>
    <w:rsid w:val="007B4BA0"/>
    <w:rsid w:val="007E5466"/>
    <w:rsid w:val="008069ED"/>
    <w:rsid w:val="008240CB"/>
    <w:rsid w:val="0082515E"/>
    <w:rsid w:val="00843487"/>
    <w:rsid w:val="008612F3"/>
    <w:rsid w:val="008E6075"/>
    <w:rsid w:val="008F6206"/>
    <w:rsid w:val="00961CA1"/>
    <w:rsid w:val="0098547B"/>
    <w:rsid w:val="009A334B"/>
    <w:rsid w:val="009C7668"/>
    <w:rsid w:val="00A019F3"/>
    <w:rsid w:val="00A229E5"/>
    <w:rsid w:val="00A44ABC"/>
    <w:rsid w:val="00A82775"/>
    <w:rsid w:val="00AC258A"/>
    <w:rsid w:val="00AE221F"/>
    <w:rsid w:val="00AF7FB5"/>
    <w:rsid w:val="00B32D47"/>
    <w:rsid w:val="00B40A45"/>
    <w:rsid w:val="00BA71A4"/>
    <w:rsid w:val="00BC1B90"/>
    <w:rsid w:val="00BE1078"/>
    <w:rsid w:val="00BE57C2"/>
    <w:rsid w:val="00BE6C61"/>
    <w:rsid w:val="00C50C3D"/>
    <w:rsid w:val="00CA3CF5"/>
    <w:rsid w:val="00CE02C8"/>
    <w:rsid w:val="00D00610"/>
    <w:rsid w:val="00D4577D"/>
    <w:rsid w:val="00D7610E"/>
    <w:rsid w:val="00D76D57"/>
    <w:rsid w:val="00DA3979"/>
    <w:rsid w:val="00DF5BE3"/>
    <w:rsid w:val="00DF74E7"/>
    <w:rsid w:val="00E00629"/>
    <w:rsid w:val="00E00A0D"/>
    <w:rsid w:val="00E0213F"/>
    <w:rsid w:val="00E466D1"/>
    <w:rsid w:val="00E503C4"/>
    <w:rsid w:val="00E726A0"/>
    <w:rsid w:val="00E90E87"/>
    <w:rsid w:val="00EA7BA9"/>
    <w:rsid w:val="00EE2560"/>
    <w:rsid w:val="00F12E3C"/>
    <w:rsid w:val="00F35DA5"/>
    <w:rsid w:val="00F668A4"/>
    <w:rsid w:val="00F736D7"/>
    <w:rsid w:val="00F92FAF"/>
    <w:rsid w:val="00FA3B2F"/>
    <w:rsid w:val="00FC1CFB"/>
    <w:rsid w:val="00FC56A1"/>
    <w:rsid w:val="00FD0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F35DA5"/>
    <w:pPr>
      <w:keepNext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35DA5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35DA5"/>
  </w:style>
  <w:style w:type="paragraph" w:customStyle="1" w:styleId="Default">
    <w:name w:val="Default"/>
    <w:rsid w:val="00F35D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No Spacing"/>
    <w:link w:val="a4"/>
    <w:uiPriority w:val="99"/>
    <w:qFormat/>
    <w:rsid w:val="00F35D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34">
    <w:name w:val="Font Style34"/>
    <w:uiPriority w:val="99"/>
    <w:rsid w:val="00F35DA5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35">
    <w:name w:val="Font Style35"/>
    <w:uiPriority w:val="99"/>
    <w:rsid w:val="00F35DA5"/>
    <w:rPr>
      <w:rFonts w:ascii="Times New Roman" w:hAnsi="Times New Roman" w:cs="Times New Roman"/>
      <w:i/>
      <w:iCs/>
      <w:sz w:val="20"/>
      <w:szCs w:val="20"/>
    </w:rPr>
  </w:style>
  <w:style w:type="character" w:customStyle="1" w:styleId="a4">
    <w:name w:val="Без интервала Знак"/>
    <w:link w:val="a3"/>
    <w:uiPriority w:val="99"/>
    <w:rsid w:val="00F35D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10">
    <w:name w:val="p10"/>
    <w:basedOn w:val="a"/>
    <w:rsid w:val="00F35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F35DA5"/>
  </w:style>
  <w:style w:type="character" w:customStyle="1" w:styleId="apple-converted-space">
    <w:name w:val="apple-converted-space"/>
    <w:basedOn w:val="a0"/>
    <w:uiPriority w:val="99"/>
    <w:rsid w:val="00F35DA5"/>
  </w:style>
  <w:style w:type="character" w:customStyle="1" w:styleId="s4">
    <w:name w:val="s4"/>
    <w:basedOn w:val="a0"/>
    <w:rsid w:val="00F35DA5"/>
  </w:style>
  <w:style w:type="paragraph" w:customStyle="1" w:styleId="p17">
    <w:name w:val="p17"/>
    <w:basedOn w:val="a"/>
    <w:rsid w:val="00F35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3">
    <w:name w:val="p13"/>
    <w:basedOn w:val="a"/>
    <w:rsid w:val="00F35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F35D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rsid w:val="00F35DA5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unhideWhenUsed/>
    <w:rsid w:val="00F35DA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rsid w:val="00F35DA5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F35D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35DA5"/>
  </w:style>
  <w:style w:type="paragraph" w:styleId="ab">
    <w:name w:val="footer"/>
    <w:basedOn w:val="a"/>
    <w:link w:val="ac"/>
    <w:uiPriority w:val="99"/>
    <w:unhideWhenUsed/>
    <w:rsid w:val="00F35D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35DA5"/>
  </w:style>
  <w:style w:type="character" w:styleId="ad">
    <w:name w:val="Hyperlink"/>
    <w:basedOn w:val="a0"/>
    <w:uiPriority w:val="99"/>
    <w:unhideWhenUsed/>
    <w:rsid w:val="00F35DA5"/>
    <w:rPr>
      <w:color w:val="0000FF"/>
      <w:u w:val="single"/>
    </w:rPr>
  </w:style>
  <w:style w:type="character" w:customStyle="1" w:styleId="ae">
    <w:name w:val="Текст сноски Знак"/>
    <w:aliases w:val="Знак6 Знак,F1 Знак"/>
    <w:basedOn w:val="a0"/>
    <w:link w:val="af"/>
    <w:uiPriority w:val="99"/>
    <w:locked/>
    <w:rsid w:val="00F35DA5"/>
    <w:rPr>
      <w:rFonts w:ascii="Times New Roman" w:eastAsia="Times New Roman" w:hAnsi="Times New Roman" w:cs="Times New Roman"/>
      <w:sz w:val="20"/>
      <w:szCs w:val="20"/>
    </w:rPr>
  </w:style>
  <w:style w:type="paragraph" w:styleId="af">
    <w:name w:val="footnote text"/>
    <w:aliases w:val="Знак6,F1"/>
    <w:basedOn w:val="a"/>
    <w:link w:val="ae"/>
    <w:uiPriority w:val="99"/>
    <w:unhideWhenUsed/>
    <w:rsid w:val="00F35D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2">
    <w:name w:val="Текст сноски Знак1"/>
    <w:basedOn w:val="a0"/>
    <w:uiPriority w:val="99"/>
    <w:semiHidden/>
    <w:rsid w:val="00F35DA5"/>
    <w:rPr>
      <w:sz w:val="20"/>
      <w:szCs w:val="20"/>
    </w:rPr>
  </w:style>
  <w:style w:type="character" w:styleId="af0">
    <w:name w:val="footnote reference"/>
    <w:uiPriority w:val="99"/>
    <w:semiHidden/>
    <w:unhideWhenUsed/>
    <w:rsid w:val="00F35DA5"/>
    <w:rPr>
      <w:vertAlign w:val="superscript"/>
    </w:rPr>
  </w:style>
  <w:style w:type="paragraph" w:customStyle="1" w:styleId="c7">
    <w:name w:val="c7"/>
    <w:basedOn w:val="a"/>
    <w:rsid w:val="00F35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F35DA5"/>
  </w:style>
  <w:style w:type="character" w:customStyle="1" w:styleId="c1">
    <w:name w:val="c1"/>
    <w:basedOn w:val="a0"/>
    <w:rsid w:val="00F35DA5"/>
  </w:style>
  <w:style w:type="paragraph" w:customStyle="1" w:styleId="c95">
    <w:name w:val="c95"/>
    <w:basedOn w:val="a"/>
    <w:rsid w:val="00F35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F35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0">
    <w:name w:val="c80"/>
    <w:basedOn w:val="a"/>
    <w:rsid w:val="00F35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F35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2">
    <w:name w:val="c72"/>
    <w:basedOn w:val="a"/>
    <w:rsid w:val="00F35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"/>
    <w:rsid w:val="00F35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9">
    <w:name w:val="c39"/>
    <w:basedOn w:val="a"/>
    <w:rsid w:val="00F35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rsid w:val="00F35DA5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3">
    <w:name w:val="Текст1"/>
    <w:basedOn w:val="a"/>
    <w:uiPriority w:val="99"/>
    <w:rsid w:val="00F35DA5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af2">
    <w:name w:val="Body Text"/>
    <w:basedOn w:val="a"/>
    <w:link w:val="af3"/>
    <w:uiPriority w:val="99"/>
    <w:rsid w:val="00F35DA5"/>
    <w:pPr>
      <w:spacing w:after="0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character" w:customStyle="1" w:styleId="af3">
    <w:name w:val="Основной текст Знак"/>
    <w:basedOn w:val="a0"/>
    <w:link w:val="af2"/>
    <w:uiPriority w:val="99"/>
    <w:rsid w:val="00F35DA5"/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character" w:customStyle="1" w:styleId="af4">
    <w:name w:val="Основной текст_"/>
    <w:basedOn w:val="a0"/>
    <w:link w:val="2"/>
    <w:uiPriority w:val="99"/>
    <w:locked/>
    <w:rsid w:val="00F35DA5"/>
    <w:rPr>
      <w:rFonts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f4"/>
    <w:uiPriority w:val="99"/>
    <w:rsid w:val="00F35DA5"/>
    <w:pPr>
      <w:shd w:val="clear" w:color="auto" w:fill="FFFFFF"/>
      <w:spacing w:before="360" w:after="0" w:line="274" w:lineRule="exact"/>
      <w:jc w:val="both"/>
    </w:pPr>
    <w:rPr>
      <w:rFonts w:cs="Times New Roman"/>
      <w:sz w:val="23"/>
      <w:szCs w:val="23"/>
    </w:rPr>
  </w:style>
  <w:style w:type="character" w:customStyle="1" w:styleId="20">
    <w:name w:val="Основной текст (2)_"/>
    <w:basedOn w:val="a0"/>
    <w:link w:val="21"/>
    <w:uiPriority w:val="99"/>
    <w:locked/>
    <w:rsid w:val="00F35DA5"/>
    <w:rPr>
      <w:rFonts w:cs="Times New Roman"/>
      <w:sz w:val="23"/>
      <w:szCs w:val="23"/>
      <w:shd w:val="clear" w:color="auto" w:fill="FFFFFF"/>
    </w:rPr>
  </w:style>
  <w:style w:type="paragraph" w:customStyle="1" w:styleId="21">
    <w:name w:val="Основной текст (2)"/>
    <w:basedOn w:val="a"/>
    <w:link w:val="20"/>
    <w:uiPriority w:val="99"/>
    <w:rsid w:val="00F35DA5"/>
    <w:pPr>
      <w:shd w:val="clear" w:color="auto" w:fill="FFFFFF"/>
      <w:spacing w:before="240" w:after="240" w:line="240" w:lineRule="atLeast"/>
    </w:pPr>
    <w:rPr>
      <w:rFonts w:cs="Times New Roman"/>
      <w:sz w:val="23"/>
      <w:szCs w:val="23"/>
    </w:rPr>
  </w:style>
  <w:style w:type="character" w:customStyle="1" w:styleId="22">
    <w:name w:val="Оглавление (2)_"/>
    <w:basedOn w:val="a0"/>
    <w:link w:val="23"/>
    <w:uiPriority w:val="99"/>
    <w:locked/>
    <w:rsid w:val="00F35DA5"/>
    <w:rPr>
      <w:rFonts w:cs="Times New Roman"/>
      <w:sz w:val="23"/>
      <w:szCs w:val="23"/>
      <w:shd w:val="clear" w:color="auto" w:fill="FFFFFF"/>
    </w:rPr>
  </w:style>
  <w:style w:type="paragraph" w:customStyle="1" w:styleId="23">
    <w:name w:val="Оглавление (2)"/>
    <w:basedOn w:val="a"/>
    <w:link w:val="22"/>
    <w:uiPriority w:val="99"/>
    <w:rsid w:val="00F35DA5"/>
    <w:pPr>
      <w:shd w:val="clear" w:color="auto" w:fill="FFFFFF"/>
      <w:spacing w:after="0" w:line="274" w:lineRule="exact"/>
    </w:pPr>
    <w:rPr>
      <w:rFonts w:cs="Times New Roman"/>
      <w:sz w:val="23"/>
      <w:szCs w:val="23"/>
    </w:rPr>
  </w:style>
  <w:style w:type="character" w:customStyle="1" w:styleId="af5">
    <w:name w:val="Оглавление"/>
    <w:basedOn w:val="a0"/>
    <w:uiPriority w:val="99"/>
    <w:rsid w:val="00F35DA5"/>
    <w:rPr>
      <w:rFonts w:ascii="Times New Roman" w:hAnsi="Times New Roman" w:cs="Times New Roman"/>
      <w:sz w:val="23"/>
      <w:szCs w:val="23"/>
      <w:u w:val="single"/>
    </w:rPr>
  </w:style>
  <w:style w:type="paragraph" w:customStyle="1" w:styleId="NR">
    <w:name w:val="NR"/>
    <w:basedOn w:val="a"/>
    <w:uiPriority w:val="99"/>
    <w:rsid w:val="00F35DA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58">
    <w:name w:val="c58"/>
    <w:basedOn w:val="a"/>
    <w:rsid w:val="00F35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uiPriority w:val="99"/>
    <w:semiHidden/>
    <w:unhideWhenUsed/>
    <w:rsid w:val="00F736D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F736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F35DA5"/>
    <w:pPr>
      <w:keepNext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35DA5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35DA5"/>
  </w:style>
  <w:style w:type="paragraph" w:customStyle="1" w:styleId="Default">
    <w:name w:val="Default"/>
    <w:rsid w:val="00F35D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No Spacing"/>
    <w:link w:val="a4"/>
    <w:uiPriority w:val="99"/>
    <w:qFormat/>
    <w:rsid w:val="00F35D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34">
    <w:name w:val="Font Style34"/>
    <w:uiPriority w:val="99"/>
    <w:rsid w:val="00F35DA5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35">
    <w:name w:val="Font Style35"/>
    <w:uiPriority w:val="99"/>
    <w:rsid w:val="00F35DA5"/>
    <w:rPr>
      <w:rFonts w:ascii="Times New Roman" w:hAnsi="Times New Roman" w:cs="Times New Roman"/>
      <w:i/>
      <w:iCs/>
      <w:sz w:val="20"/>
      <w:szCs w:val="20"/>
    </w:rPr>
  </w:style>
  <w:style w:type="character" w:customStyle="1" w:styleId="a4">
    <w:name w:val="Без интервала Знак"/>
    <w:link w:val="a3"/>
    <w:uiPriority w:val="99"/>
    <w:rsid w:val="00F35D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10">
    <w:name w:val="p10"/>
    <w:basedOn w:val="a"/>
    <w:rsid w:val="00F35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F35DA5"/>
  </w:style>
  <w:style w:type="character" w:customStyle="1" w:styleId="apple-converted-space">
    <w:name w:val="apple-converted-space"/>
    <w:basedOn w:val="a0"/>
    <w:uiPriority w:val="99"/>
    <w:rsid w:val="00F35DA5"/>
  </w:style>
  <w:style w:type="character" w:customStyle="1" w:styleId="s4">
    <w:name w:val="s4"/>
    <w:basedOn w:val="a0"/>
    <w:rsid w:val="00F35DA5"/>
  </w:style>
  <w:style w:type="paragraph" w:customStyle="1" w:styleId="p17">
    <w:name w:val="p17"/>
    <w:basedOn w:val="a"/>
    <w:rsid w:val="00F35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3">
    <w:name w:val="p13"/>
    <w:basedOn w:val="a"/>
    <w:rsid w:val="00F35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F35D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rsid w:val="00F35DA5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unhideWhenUsed/>
    <w:rsid w:val="00F35DA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rsid w:val="00F35DA5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F35D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35DA5"/>
  </w:style>
  <w:style w:type="paragraph" w:styleId="ab">
    <w:name w:val="footer"/>
    <w:basedOn w:val="a"/>
    <w:link w:val="ac"/>
    <w:uiPriority w:val="99"/>
    <w:unhideWhenUsed/>
    <w:rsid w:val="00F35D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35DA5"/>
  </w:style>
  <w:style w:type="character" w:styleId="ad">
    <w:name w:val="Hyperlink"/>
    <w:basedOn w:val="a0"/>
    <w:uiPriority w:val="99"/>
    <w:unhideWhenUsed/>
    <w:rsid w:val="00F35DA5"/>
    <w:rPr>
      <w:color w:val="0000FF"/>
      <w:u w:val="single"/>
    </w:rPr>
  </w:style>
  <w:style w:type="character" w:customStyle="1" w:styleId="ae">
    <w:name w:val="Текст сноски Знак"/>
    <w:aliases w:val="Знак6 Знак,F1 Знак"/>
    <w:basedOn w:val="a0"/>
    <w:link w:val="af"/>
    <w:uiPriority w:val="99"/>
    <w:locked/>
    <w:rsid w:val="00F35DA5"/>
    <w:rPr>
      <w:rFonts w:ascii="Times New Roman" w:eastAsia="Times New Roman" w:hAnsi="Times New Roman" w:cs="Times New Roman"/>
      <w:sz w:val="20"/>
      <w:szCs w:val="20"/>
    </w:rPr>
  </w:style>
  <w:style w:type="paragraph" w:styleId="af">
    <w:name w:val="footnote text"/>
    <w:aliases w:val="Знак6,F1"/>
    <w:basedOn w:val="a"/>
    <w:link w:val="ae"/>
    <w:uiPriority w:val="99"/>
    <w:unhideWhenUsed/>
    <w:rsid w:val="00F35D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2">
    <w:name w:val="Текст сноски Знак1"/>
    <w:basedOn w:val="a0"/>
    <w:uiPriority w:val="99"/>
    <w:semiHidden/>
    <w:rsid w:val="00F35DA5"/>
    <w:rPr>
      <w:sz w:val="20"/>
      <w:szCs w:val="20"/>
    </w:rPr>
  </w:style>
  <w:style w:type="character" w:styleId="af0">
    <w:name w:val="footnote reference"/>
    <w:uiPriority w:val="99"/>
    <w:semiHidden/>
    <w:unhideWhenUsed/>
    <w:rsid w:val="00F35DA5"/>
    <w:rPr>
      <w:vertAlign w:val="superscript"/>
    </w:rPr>
  </w:style>
  <w:style w:type="paragraph" w:customStyle="1" w:styleId="c7">
    <w:name w:val="c7"/>
    <w:basedOn w:val="a"/>
    <w:rsid w:val="00F35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F35DA5"/>
  </w:style>
  <w:style w:type="character" w:customStyle="1" w:styleId="c1">
    <w:name w:val="c1"/>
    <w:basedOn w:val="a0"/>
    <w:rsid w:val="00F35DA5"/>
  </w:style>
  <w:style w:type="paragraph" w:customStyle="1" w:styleId="c95">
    <w:name w:val="c95"/>
    <w:basedOn w:val="a"/>
    <w:rsid w:val="00F35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F35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0">
    <w:name w:val="c80"/>
    <w:basedOn w:val="a"/>
    <w:rsid w:val="00F35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F35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2">
    <w:name w:val="c72"/>
    <w:basedOn w:val="a"/>
    <w:rsid w:val="00F35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"/>
    <w:rsid w:val="00F35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9">
    <w:name w:val="c39"/>
    <w:basedOn w:val="a"/>
    <w:rsid w:val="00F35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rsid w:val="00F35DA5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3">
    <w:name w:val="Текст1"/>
    <w:basedOn w:val="a"/>
    <w:uiPriority w:val="99"/>
    <w:rsid w:val="00F35DA5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af2">
    <w:name w:val="Body Text"/>
    <w:basedOn w:val="a"/>
    <w:link w:val="af3"/>
    <w:uiPriority w:val="99"/>
    <w:rsid w:val="00F35DA5"/>
    <w:pPr>
      <w:spacing w:after="0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character" w:customStyle="1" w:styleId="af3">
    <w:name w:val="Основной текст Знак"/>
    <w:basedOn w:val="a0"/>
    <w:link w:val="af2"/>
    <w:uiPriority w:val="99"/>
    <w:rsid w:val="00F35DA5"/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character" w:customStyle="1" w:styleId="af4">
    <w:name w:val="Основной текст_"/>
    <w:basedOn w:val="a0"/>
    <w:link w:val="2"/>
    <w:uiPriority w:val="99"/>
    <w:locked/>
    <w:rsid w:val="00F35DA5"/>
    <w:rPr>
      <w:rFonts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f4"/>
    <w:uiPriority w:val="99"/>
    <w:rsid w:val="00F35DA5"/>
    <w:pPr>
      <w:shd w:val="clear" w:color="auto" w:fill="FFFFFF"/>
      <w:spacing w:before="360" w:after="0" w:line="274" w:lineRule="exact"/>
      <w:jc w:val="both"/>
    </w:pPr>
    <w:rPr>
      <w:rFonts w:cs="Times New Roman"/>
      <w:sz w:val="23"/>
      <w:szCs w:val="23"/>
    </w:rPr>
  </w:style>
  <w:style w:type="character" w:customStyle="1" w:styleId="20">
    <w:name w:val="Основной текст (2)_"/>
    <w:basedOn w:val="a0"/>
    <w:link w:val="21"/>
    <w:uiPriority w:val="99"/>
    <w:locked/>
    <w:rsid w:val="00F35DA5"/>
    <w:rPr>
      <w:rFonts w:cs="Times New Roman"/>
      <w:sz w:val="23"/>
      <w:szCs w:val="23"/>
      <w:shd w:val="clear" w:color="auto" w:fill="FFFFFF"/>
    </w:rPr>
  </w:style>
  <w:style w:type="paragraph" w:customStyle="1" w:styleId="21">
    <w:name w:val="Основной текст (2)"/>
    <w:basedOn w:val="a"/>
    <w:link w:val="20"/>
    <w:uiPriority w:val="99"/>
    <w:rsid w:val="00F35DA5"/>
    <w:pPr>
      <w:shd w:val="clear" w:color="auto" w:fill="FFFFFF"/>
      <w:spacing w:before="240" w:after="240" w:line="240" w:lineRule="atLeast"/>
    </w:pPr>
    <w:rPr>
      <w:rFonts w:cs="Times New Roman"/>
      <w:sz w:val="23"/>
      <w:szCs w:val="23"/>
    </w:rPr>
  </w:style>
  <w:style w:type="character" w:customStyle="1" w:styleId="22">
    <w:name w:val="Оглавление (2)_"/>
    <w:basedOn w:val="a0"/>
    <w:link w:val="23"/>
    <w:uiPriority w:val="99"/>
    <w:locked/>
    <w:rsid w:val="00F35DA5"/>
    <w:rPr>
      <w:rFonts w:cs="Times New Roman"/>
      <w:sz w:val="23"/>
      <w:szCs w:val="23"/>
      <w:shd w:val="clear" w:color="auto" w:fill="FFFFFF"/>
    </w:rPr>
  </w:style>
  <w:style w:type="paragraph" w:customStyle="1" w:styleId="23">
    <w:name w:val="Оглавление (2)"/>
    <w:basedOn w:val="a"/>
    <w:link w:val="22"/>
    <w:uiPriority w:val="99"/>
    <w:rsid w:val="00F35DA5"/>
    <w:pPr>
      <w:shd w:val="clear" w:color="auto" w:fill="FFFFFF"/>
      <w:spacing w:after="0" w:line="274" w:lineRule="exact"/>
    </w:pPr>
    <w:rPr>
      <w:rFonts w:cs="Times New Roman"/>
      <w:sz w:val="23"/>
      <w:szCs w:val="23"/>
    </w:rPr>
  </w:style>
  <w:style w:type="character" w:customStyle="1" w:styleId="af5">
    <w:name w:val="Оглавление"/>
    <w:basedOn w:val="a0"/>
    <w:uiPriority w:val="99"/>
    <w:rsid w:val="00F35DA5"/>
    <w:rPr>
      <w:rFonts w:ascii="Times New Roman" w:hAnsi="Times New Roman" w:cs="Times New Roman"/>
      <w:sz w:val="23"/>
      <w:szCs w:val="23"/>
      <w:u w:val="single"/>
    </w:rPr>
  </w:style>
  <w:style w:type="paragraph" w:customStyle="1" w:styleId="NR">
    <w:name w:val="NR"/>
    <w:basedOn w:val="a"/>
    <w:uiPriority w:val="99"/>
    <w:rsid w:val="00F35DA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58">
    <w:name w:val="c58"/>
    <w:basedOn w:val="a"/>
    <w:rsid w:val="00F35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uiPriority w:val="99"/>
    <w:semiHidden/>
    <w:unhideWhenUsed/>
    <w:rsid w:val="00F736D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F736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8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DAF074-B774-43D6-9EFE-078765436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4962</Words>
  <Characters>28289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</dc:creator>
  <cp:lastModifiedBy>Пользователь Windows</cp:lastModifiedBy>
  <cp:revision>6</cp:revision>
  <dcterms:created xsi:type="dcterms:W3CDTF">2019-04-21T06:40:00Z</dcterms:created>
  <dcterms:modified xsi:type="dcterms:W3CDTF">2019-04-21T15:13:00Z</dcterms:modified>
</cp:coreProperties>
</file>